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E799E" w14:textId="77777777" w:rsidR="002134BC" w:rsidRPr="002134BC" w:rsidRDefault="002134BC" w:rsidP="002134BC">
      <w:pPr>
        <w:widowControl w:val="0"/>
        <w:tabs>
          <w:tab w:val="left" w:leader="dot" w:pos="2539"/>
        </w:tabs>
        <w:spacing w:after="23" w:line="200" w:lineRule="exact"/>
        <w:jc w:val="center"/>
        <w:rPr>
          <w:rFonts w:ascii="Verdana" w:eastAsia="Verdana" w:hAnsi="Verdana" w:cs="Verdana"/>
          <w:b/>
          <w:sz w:val="22"/>
          <w:szCs w:val="22"/>
          <w:lang w:eastAsia="en-US"/>
        </w:rPr>
      </w:pPr>
      <w:r w:rsidRPr="002134BC">
        <w:rPr>
          <w:rFonts w:ascii="Verdana" w:eastAsia="Verdana" w:hAnsi="Verdana" w:cs="Verdana"/>
          <w:b/>
          <w:sz w:val="22"/>
          <w:szCs w:val="22"/>
          <w:lang w:eastAsia="en-US"/>
        </w:rPr>
        <w:t>Projektowane Postanowienia Umowy</w:t>
      </w:r>
    </w:p>
    <w:p w14:paraId="0BBC85FB" w14:textId="42BCF43B" w:rsidR="002134BC" w:rsidRPr="002134BC" w:rsidRDefault="002134BC" w:rsidP="002134BC">
      <w:pPr>
        <w:spacing w:before="120"/>
        <w:contextualSpacing/>
        <w:jc w:val="center"/>
        <w:rPr>
          <w:rFonts w:ascii="Verdana" w:hAnsi="Verdana"/>
          <w:b/>
          <w:color w:val="000000"/>
          <w:szCs w:val="20"/>
        </w:rPr>
      </w:pPr>
      <w:r w:rsidRPr="002134BC">
        <w:rPr>
          <w:rFonts w:ascii="Verdana" w:hAnsi="Verdana"/>
          <w:b/>
          <w:color w:val="000000"/>
          <w:szCs w:val="20"/>
        </w:rPr>
        <w:t xml:space="preserve">UMOWA  NR  </w:t>
      </w:r>
      <w:r w:rsidR="00CC1D6F">
        <w:rPr>
          <w:rFonts w:ascii="Verdana" w:hAnsi="Verdana"/>
          <w:b/>
          <w:color w:val="000000"/>
          <w:szCs w:val="20"/>
        </w:rPr>
        <w:t>_________</w:t>
      </w:r>
      <w:r w:rsidRPr="002134BC">
        <w:rPr>
          <w:rFonts w:ascii="Verdana" w:hAnsi="Verdana"/>
          <w:b/>
          <w:color w:val="000000"/>
          <w:szCs w:val="20"/>
        </w:rPr>
        <w:t xml:space="preserve">  /</w:t>
      </w:r>
      <w:r w:rsidR="00AE492F" w:rsidRPr="002134BC">
        <w:rPr>
          <w:rFonts w:ascii="Verdana" w:hAnsi="Verdana"/>
          <w:b/>
          <w:color w:val="000000"/>
          <w:szCs w:val="20"/>
        </w:rPr>
        <w:t>202</w:t>
      </w:r>
      <w:r w:rsidR="00AE492F">
        <w:rPr>
          <w:rFonts w:ascii="Verdana" w:hAnsi="Verdana"/>
          <w:b/>
          <w:color w:val="000000"/>
          <w:szCs w:val="20"/>
        </w:rPr>
        <w:t>3</w:t>
      </w:r>
    </w:p>
    <w:p w14:paraId="5A6CB105" w14:textId="77777777" w:rsidR="002134BC" w:rsidRPr="002134BC" w:rsidRDefault="002134BC" w:rsidP="002134BC">
      <w:pPr>
        <w:spacing w:before="120"/>
        <w:contextualSpacing/>
        <w:jc w:val="center"/>
        <w:rPr>
          <w:rFonts w:ascii="Verdana" w:hAnsi="Verdana"/>
          <w:i/>
          <w:sz w:val="16"/>
          <w:szCs w:val="16"/>
        </w:rPr>
      </w:pPr>
      <w:r w:rsidRPr="002134BC">
        <w:rPr>
          <w:rFonts w:ascii="Verdana" w:hAnsi="Verdana"/>
          <w:i/>
          <w:sz w:val="16"/>
          <w:szCs w:val="16"/>
        </w:rPr>
        <w:t>(Nr umowy nadany zostanie przez GDDKiA O/Gdańsk)</w:t>
      </w:r>
    </w:p>
    <w:p w14:paraId="16CFE78F" w14:textId="2C56427B" w:rsidR="002134BC" w:rsidRPr="002134BC" w:rsidRDefault="002134BC" w:rsidP="002134BC">
      <w:pPr>
        <w:spacing w:before="120"/>
        <w:contextualSpacing/>
        <w:rPr>
          <w:rFonts w:ascii="Verdana" w:hAnsi="Verdana"/>
          <w:color w:val="000000"/>
          <w:sz w:val="20"/>
          <w:szCs w:val="20"/>
        </w:rPr>
      </w:pPr>
      <w:r w:rsidRPr="002134BC">
        <w:rPr>
          <w:rFonts w:ascii="Verdana" w:hAnsi="Verdana"/>
          <w:color w:val="000000"/>
          <w:sz w:val="20"/>
          <w:szCs w:val="20"/>
        </w:rPr>
        <w:t xml:space="preserve">Zawarta w  dniu </w:t>
      </w:r>
      <w:r w:rsidR="00AE492F">
        <w:rPr>
          <w:rFonts w:ascii="Verdana" w:hAnsi="Verdana"/>
          <w:color w:val="000000"/>
          <w:sz w:val="20"/>
          <w:szCs w:val="20"/>
        </w:rPr>
        <w:t>podpisania</w:t>
      </w:r>
      <w:r w:rsidRPr="002134BC">
        <w:rPr>
          <w:rFonts w:ascii="Verdana" w:hAnsi="Verdana"/>
          <w:color w:val="000000"/>
          <w:sz w:val="20"/>
          <w:szCs w:val="20"/>
        </w:rPr>
        <w:t xml:space="preserve">  w  Gdańsku - Oliwie  pomiędzy:</w:t>
      </w:r>
    </w:p>
    <w:p w14:paraId="40F30B27" w14:textId="77777777" w:rsidR="002134BC" w:rsidRPr="002134BC" w:rsidRDefault="002134BC" w:rsidP="002134BC">
      <w:pPr>
        <w:spacing w:before="120"/>
        <w:contextualSpacing/>
        <w:jc w:val="center"/>
        <w:rPr>
          <w:rFonts w:ascii="Verdana" w:hAnsi="Verdana"/>
          <w:i/>
          <w:sz w:val="16"/>
          <w:szCs w:val="20"/>
        </w:rPr>
      </w:pPr>
      <w:r w:rsidRPr="002134BC">
        <w:rPr>
          <w:rFonts w:ascii="Verdana" w:hAnsi="Verdana"/>
          <w:i/>
          <w:sz w:val="16"/>
          <w:szCs w:val="20"/>
        </w:rPr>
        <w:t>(Strony  uzgodnią  datę  podpisania  umowy)</w:t>
      </w:r>
    </w:p>
    <w:p w14:paraId="46FFA578" w14:textId="77777777" w:rsidR="002134BC" w:rsidRPr="002134BC" w:rsidRDefault="002134BC" w:rsidP="002134BC">
      <w:pPr>
        <w:spacing w:before="120"/>
        <w:contextualSpacing/>
        <w:jc w:val="center"/>
        <w:rPr>
          <w:rFonts w:ascii="Verdana" w:hAnsi="Verdana" w:cs="TTE1768698t00"/>
          <w:b/>
          <w:sz w:val="20"/>
          <w:szCs w:val="20"/>
        </w:rPr>
      </w:pPr>
      <w:r w:rsidRPr="002134BC">
        <w:rPr>
          <w:rFonts w:ascii="Verdana" w:hAnsi="Verdana"/>
          <w:b/>
          <w:sz w:val="20"/>
          <w:szCs w:val="20"/>
        </w:rPr>
        <w:t xml:space="preserve">Skarbem Państwa - </w:t>
      </w:r>
      <w:r w:rsidRPr="002134BC">
        <w:rPr>
          <w:rFonts w:ascii="Verdana" w:hAnsi="Verdana" w:cs="TTE1768698t00"/>
          <w:b/>
          <w:sz w:val="20"/>
          <w:szCs w:val="20"/>
        </w:rPr>
        <w:t>Generalnym Dyrektorem Dróg Krajowych i Autostrad</w:t>
      </w:r>
      <w:r w:rsidRPr="002134BC">
        <w:rPr>
          <w:rFonts w:ascii="Verdana" w:hAnsi="Verdana" w:cs="TTE1768698t00"/>
          <w:sz w:val="20"/>
          <w:szCs w:val="20"/>
        </w:rPr>
        <w:t>,</w:t>
      </w:r>
    </w:p>
    <w:p w14:paraId="587BBF50" w14:textId="77777777" w:rsidR="002134BC" w:rsidRPr="002134BC" w:rsidRDefault="002134BC" w:rsidP="002134BC">
      <w:pPr>
        <w:spacing w:before="120"/>
        <w:contextualSpacing/>
        <w:jc w:val="both"/>
        <w:rPr>
          <w:rFonts w:ascii="Verdana" w:hAnsi="Verdana" w:cs="TTE1771BD8t00"/>
          <w:sz w:val="20"/>
          <w:szCs w:val="20"/>
        </w:rPr>
      </w:pPr>
      <w:r w:rsidRPr="002134BC">
        <w:rPr>
          <w:rFonts w:ascii="Verdana" w:hAnsi="Verdana" w:cs="TTE1771BD8t00"/>
          <w:sz w:val="20"/>
          <w:szCs w:val="20"/>
        </w:rPr>
        <w:t>w imieniu którego działają na podstawie pełnomocnictwa:</w:t>
      </w:r>
    </w:p>
    <w:p w14:paraId="1E674E49" w14:textId="77777777" w:rsidR="002134BC" w:rsidRPr="002134BC" w:rsidRDefault="002134BC" w:rsidP="002134BC">
      <w:pPr>
        <w:spacing w:before="120"/>
        <w:contextualSpacing/>
        <w:jc w:val="both"/>
        <w:rPr>
          <w:rFonts w:ascii="Verdana" w:hAnsi="Verdana" w:cs="TTE1771BD8t00"/>
          <w:sz w:val="20"/>
          <w:szCs w:val="20"/>
        </w:rPr>
      </w:pPr>
      <w:r w:rsidRPr="002134BC">
        <w:rPr>
          <w:rFonts w:ascii="Verdana" w:hAnsi="Verdana" w:cs="TTE1771BD8t00"/>
          <w:sz w:val="20"/>
          <w:szCs w:val="20"/>
        </w:rPr>
        <w:t>1.  P. .........................................................................</w:t>
      </w:r>
    </w:p>
    <w:p w14:paraId="7C330169" w14:textId="77777777" w:rsidR="002134BC" w:rsidRPr="002134BC" w:rsidRDefault="002134BC" w:rsidP="002134BC">
      <w:pPr>
        <w:spacing w:before="120"/>
        <w:contextualSpacing/>
        <w:jc w:val="both"/>
        <w:rPr>
          <w:rFonts w:ascii="Verdana" w:hAnsi="Verdana" w:cs="TTE1771BD8t00"/>
          <w:sz w:val="20"/>
          <w:szCs w:val="20"/>
        </w:rPr>
      </w:pPr>
      <w:r w:rsidRPr="002134BC">
        <w:rPr>
          <w:rFonts w:ascii="Verdana" w:hAnsi="Verdana" w:cs="TTE1771BD8t00"/>
          <w:sz w:val="20"/>
          <w:szCs w:val="20"/>
        </w:rPr>
        <w:t>2.  P. .........................................................................</w:t>
      </w:r>
    </w:p>
    <w:p w14:paraId="4BCA1081" w14:textId="77777777" w:rsidR="002134BC" w:rsidRPr="002134BC" w:rsidRDefault="002134BC" w:rsidP="002134BC">
      <w:pPr>
        <w:spacing w:before="120"/>
        <w:contextualSpacing/>
        <w:jc w:val="center"/>
        <w:rPr>
          <w:rFonts w:ascii="Verdana" w:hAnsi="Verdana"/>
          <w:b/>
          <w:sz w:val="20"/>
          <w:szCs w:val="20"/>
        </w:rPr>
      </w:pPr>
      <w:r w:rsidRPr="002134BC">
        <w:rPr>
          <w:rFonts w:ascii="Verdana" w:hAnsi="Verdana"/>
          <w:b/>
          <w:sz w:val="20"/>
          <w:szCs w:val="20"/>
        </w:rPr>
        <w:t>ODDZIAŁU  GENERALNEJ DYREKCJI DRÓG KRAJOWYCH I AUTOSTRAD  W  GDAŃSKU</w:t>
      </w:r>
    </w:p>
    <w:p w14:paraId="21E80C57" w14:textId="77777777" w:rsidR="002134BC" w:rsidRPr="002134BC" w:rsidRDefault="002134BC" w:rsidP="002134BC">
      <w:pPr>
        <w:spacing w:before="120"/>
        <w:contextualSpacing/>
        <w:jc w:val="center"/>
        <w:rPr>
          <w:rFonts w:ascii="Verdana" w:hAnsi="Verdana"/>
          <w:b/>
          <w:sz w:val="20"/>
          <w:szCs w:val="20"/>
        </w:rPr>
      </w:pPr>
      <w:r w:rsidRPr="002134BC">
        <w:rPr>
          <w:rFonts w:ascii="Verdana" w:hAnsi="Verdana"/>
          <w:b/>
          <w:sz w:val="20"/>
          <w:szCs w:val="20"/>
        </w:rPr>
        <w:t xml:space="preserve">      80 - 354  Gdańsk – Oliwa,  ul.  Subisława  5</w:t>
      </w:r>
    </w:p>
    <w:p w14:paraId="5E2E3986" w14:textId="77777777" w:rsidR="002134BC" w:rsidRPr="002134BC" w:rsidRDefault="002134BC" w:rsidP="002134BC">
      <w:pPr>
        <w:spacing w:before="120"/>
        <w:contextualSpacing/>
        <w:jc w:val="center"/>
        <w:rPr>
          <w:rFonts w:ascii="Verdana" w:hAnsi="Verdana"/>
          <w:b/>
          <w:sz w:val="20"/>
          <w:szCs w:val="20"/>
        </w:rPr>
      </w:pPr>
      <w:r w:rsidRPr="002134BC">
        <w:rPr>
          <w:rFonts w:ascii="Verdana" w:hAnsi="Verdana"/>
          <w:sz w:val="20"/>
          <w:szCs w:val="20"/>
        </w:rPr>
        <w:t xml:space="preserve">    (NIP 5842456536, REGON  017511575-00043)</w:t>
      </w:r>
    </w:p>
    <w:p w14:paraId="2E61B44E" w14:textId="77777777" w:rsidR="002134BC" w:rsidRPr="002134BC" w:rsidRDefault="002134BC" w:rsidP="002134BC">
      <w:pPr>
        <w:spacing w:before="120"/>
        <w:contextualSpacing/>
        <w:rPr>
          <w:rFonts w:ascii="Verdana" w:hAnsi="Verdana"/>
          <w:sz w:val="20"/>
          <w:szCs w:val="20"/>
        </w:rPr>
      </w:pPr>
      <w:r w:rsidRPr="002134BC">
        <w:rPr>
          <w:rFonts w:ascii="Verdana" w:hAnsi="Verdana"/>
          <w:sz w:val="20"/>
          <w:szCs w:val="20"/>
        </w:rPr>
        <w:t>zwanym  dalej  „Zamawiającym”,</w:t>
      </w:r>
    </w:p>
    <w:p w14:paraId="754EDA04" w14:textId="77777777" w:rsidR="002134BC" w:rsidRPr="002134BC" w:rsidRDefault="002134BC" w:rsidP="002134BC">
      <w:pPr>
        <w:spacing w:before="120"/>
        <w:contextualSpacing/>
        <w:rPr>
          <w:rFonts w:ascii="Verdana" w:hAnsi="Verdana"/>
          <w:sz w:val="20"/>
          <w:szCs w:val="20"/>
        </w:rPr>
      </w:pPr>
      <w:r w:rsidRPr="002134BC">
        <w:rPr>
          <w:rFonts w:ascii="Verdana" w:hAnsi="Verdana"/>
          <w:sz w:val="20"/>
          <w:szCs w:val="20"/>
        </w:rPr>
        <w:t>a firmą:</w:t>
      </w:r>
    </w:p>
    <w:p w14:paraId="6D0EC8CE" w14:textId="77777777" w:rsidR="002134BC" w:rsidRPr="002134BC" w:rsidRDefault="002134BC" w:rsidP="002134BC">
      <w:pPr>
        <w:spacing w:before="120"/>
        <w:contextualSpacing/>
        <w:jc w:val="both"/>
        <w:rPr>
          <w:rFonts w:ascii="Verdana" w:hAnsi="Verdana"/>
          <w:sz w:val="20"/>
          <w:szCs w:val="20"/>
        </w:rPr>
      </w:pPr>
      <w:r w:rsidRPr="002134BC">
        <w:rPr>
          <w:rFonts w:ascii="Verdana" w:hAnsi="Verdana" w:cs="Garamond"/>
          <w:bCs/>
          <w:sz w:val="20"/>
          <w:szCs w:val="20"/>
        </w:rPr>
        <w:t>................</w:t>
      </w:r>
      <w:r w:rsidRPr="002134BC">
        <w:rPr>
          <w:rFonts w:ascii="Verdana" w:hAnsi="Verdana" w:cs="Garamond"/>
          <w:sz w:val="20"/>
          <w:szCs w:val="20"/>
        </w:rPr>
        <w:t xml:space="preserve"> </w:t>
      </w:r>
      <w:r w:rsidRPr="002134BC">
        <w:rPr>
          <w:rFonts w:ascii="Verdana" w:hAnsi="Verdana" w:cs="Garamond"/>
          <w:i/>
          <w:iCs/>
          <w:sz w:val="20"/>
          <w:szCs w:val="20"/>
        </w:rPr>
        <w:t>(nazwa podmiotu)</w:t>
      </w:r>
      <w:r w:rsidRPr="002134BC">
        <w:rPr>
          <w:rFonts w:ascii="Verdana" w:hAnsi="Verdana" w:cs="Garamond"/>
          <w:sz w:val="20"/>
          <w:szCs w:val="20"/>
        </w:rPr>
        <w:t xml:space="preserve"> z siedzibą w </w:t>
      </w:r>
      <w:r w:rsidRPr="002134BC">
        <w:rPr>
          <w:rFonts w:ascii="Verdana" w:hAnsi="Verdana" w:cs="Garamond"/>
          <w:bCs/>
          <w:sz w:val="20"/>
          <w:szCs w:val="20"/>
        </w:rPr>
        <w:t>.............</w:t>
      </w:r>
      <w:r w:rsidRPr="002134BC">
        <w:rPr>
          <w:rFonts w:ascii="Verdana" w:hAnsi="Verdana" w:cs="Garamond"/>
          <w:sz w:val="20"/>
          <w:szCs w:val="20"/>
        </w:rPr>
        <w:t>, przy</w:t>
      </w:r>
      <w:r w:rsidRPr="002134BC">
        <w:rPr>
          <w:rFonts w:ascii="Verdana" w:hAnsi="Verdana" w:cs="Garamond"/>
          <w:bCs/>
          <w:sz w:val="20"/>
          <w:szCs w:val="20"/>
        </w:rPr>
        <w:t>............</w:t>
      </w:r>
      <w:r w:rsidRPr="002134BC">
        <w:rPr>
          <w:rFonts w:ascii="Verdana" w:hAnsi="Verdana" w:cs="Garamond"/>
          <w:i/>
          <w:sz w:val="20"/>
          <w:szCs w:val="20"/>
        </w:rPr>
        <w:t xml:space="preserve"> (adres)</w:t>
      </w:r>
      <w:r w:rsidRPr="002134BC">
        <w:rPr>
          <w:rFonts w:ascii="Verdana" w:hAnsi="Verdana" w:cs="Garamond"/>
          <w:sz w:val="20"/>
          <w:szCs w:val="20"/>
        </w:rPr>
        <w:t xml:space="preserve"> wpisaną do rejestru przedsiębiorców przez Sąd Rejonowy w </w:t>
      </w:r>
      <w:r w:rsidRPr="002134BC">
        <w:rPr>
          <w:rFonts w:ascii="Verdana" w:hAnsi="Verdana" w:cs="Garamond"/>
          <w:bCs/>
          <w:sz w:val="20"/>
          <w:szCs w:val="20"/>
        </w:rPr>
        <w:t>.............</w:t>
      </w:r>
      <w:r w:rsidRPr="002134BC">
        <w:rPr>
          <w:rFonts w:ascii="Verdana" w:hAnsi="Verdana" w:cs="Garamond"/>
          <w:sz w:val="20"/>
          <w:szCs w:val="20"/>
        </w:rPr>
        <w:t xml:space="preserve">, </w:t>
      </w:r>
      <w:r w:rsidRPr="002134BC">
        <w:rPr>
          <w:rFonts w:ascii="Verdana" w:hAnsi="Verdana" w:cs="Garamond"/>
          <w:bCs/>
          <w:sz w:val="20"/>
          <w:szCs w:val="20"/>
        </w:rPr>
        <w:t>..........</w:t>
      </w:r>
      <w:r w:rsidRPr="002134BC">
        <w:rPr>
          <w:rFonts w:ascii="Verdana" w:hAnsi="Verdana" w:cs="Garamond"/>
          <w:sz w:val="20"/>
          <w:szCs w:val="20"/>
        </w:rPr>
        <w:t xml:space="preserve"> Wydział Gospodarczy Krajowego Rejestru Sądowego, pod numerem KRS </w:t>
      </w:r>
      <w:r w:rsidRPr="002134BC">
        <w:rPr>
          <w:rFonts w:ascii="Verdana" w:hAnsi="Verdana" w:cs="Garamond"/>
          <w:bCs/>
          <w:sz w:val="20"/>
          <w:szCs w:val="20"/>
        </w:rPr>
        <w:t>.............,</w:t>
      </w:r>
      <w:r w:rsidRPr="002134BC">
        <w:rPr>
          <w:rFonts w:ascii="Verdana" w:hAnsi="Verdana" w:cs="Garamond"/>
          <w:sz w:val="20"/>
          <w:szCs w:val="20"/>
        </w:rPr>
        <w:t xml:space="preserve"> posiadająca numer statystyczny REGON </w:t>
      </w:r>
      <w:r w:rsidRPr="002134BC">
        <w:rPr>
          <w:rFonts w:ascii="Verdana" w:hAnsi="Verdana" w:cs="Garamond"/>
          <w:bCs/>
          <w:sz w:val="20"/>
          <w:szCs w:val="20"/>
        </w:rPr>
        <w:t>...........</w:t>
      </w:r>
      <w:r w:rsidRPr="002134BC">
        <w:rPr>
          <w:rFonts w:ascii="Verdana" w:hAnsi="Verdana" w:cs="Garamond"/>
          <w:sz w:val="20"/>
          <w:szCs w:val="20"/>
        </w:rPr>
        <w:t xml:space="preserve">, NIP </w:t>
      </w:r>
      <w:r w:rsidRPr="002134BC">
        <w:rPr>
          <w:rFonts w:ascii="Verdana" w:hAnsi="Verdana" w:cs="Garamond"/>
          <w:bCs/>
          <w:sz w:val="20"/>
          <w:szCs w:val="20"/>
        </w:rPr>
        <w:t>...........</w:t>
      </w:r>
      <w:r w:rsidRPr="002134BC">
        <w:rPr>
          <w:rFonts w:ascii="Verdana" w:hAnsi="Verdana" w:cs="Garamond"/>
          <w:sz w:val="20"/>
          <w:szCs w:val="20"/>
        </w:rPr>
        <w:t>, o kapitale zakładowym .............. PLN, reprezentowaną przez:*</w:t>
      </w:r>
    </w:p>
    <w:p w14:paraId="6B3A82B1" w14:textId="77777777" w:rsidR="002134BC" w:rsidRPr="002134BC" w:rsidRDefault="002134BC" w:rsidP="002134BC">
      <w:pPr>
        <w:spacing w:before="120"/>
        <w:contextualSpacing/>
        <w:jc w:val="center"/>
        <w:rPr>
          <w:rFonts w:ascii="Verdana" w:eastAsia="Calibri" w:hAnsi="Verdana" w:cs="Calibri"/>
          <w:i/>
          <w:iCs/>
          <w:sz w:val="20"/>
          <w:szCs w:val="20"/>
          <w:lang w:eastAsia="en-US"/>
        </w:rPr>
      </w:pPr>
      <w:r w:rsidRPr="002134BC">
        <w:rPr>
          <w:rFonts w:ascii="Verdana" w:eastAsia="Calibri" w:hAnsi="Verdana" w:cs="Calibri"/>
          <w:i/>
          <w:iCs/>
          <w:sz w:val="20"/>
          <w:szCs w:val="20"/>
          <w:lang w:eastAsia="en-US"/>
        </w:rPr>
        <w:t>lub</w:t>
      </w:r>
    </w:p>
    <w:p w14:paraId="3EB4A3E2" w14:textId="77777777" w:rsidR="002134BC" w:rsidRPr="002134BC" w:rsidRDefault="002134BC" w:rsidP="002134BC">
      <w:pPr>
        <w:spacing w:before="120"/>
        <w:contextualSpacing/>
        <w:jc w:val="both"/>
        <w:rPr>
          <w:rFonts w:ascii="Verdana" w:eastAsia="Calibri" w:hAnsi="Verdana" w:cs="Calibri"/>
          <w:bCs/>
          <w:sz w:val="20"/>
          <w:szCs w:val="20"/>
          <w:lang w:eastAsia="en-US"/>
        </w:rPr>
      </w:pPr>
      <w:r w:rsidRPr="002134BC">
        <w:rPr>
          <w:rFonts w:ascii="Verdana" w:eastAsia="Calibri" w:hAnsi="Verdana" w:cs="Calibri"/>
          <w:bCs/>
          <w:sz w:val="20"/>
          <w:szCs w:val="20"/>
          <w:lang w:eastAsia="en-US"/>
        </w:rPr>
        <w:t>..................................</w:t>
      </w:r>
      <w:r w:rsidRPr="002134BC">
        <w:rPr>
          <w:rFonts w:ascii="Verdana" w:eastAsia="Calibri" w:hAnsi="Verdana" w:cs="Calibri"/>
          <w:b/>
          <w:bCs/>
          <w:i/>
          <w:iCs/>
          <w:sz w:val="20"/>
          <w:szCs w:val="20"/>
          <w:lang w:eastAsia="en-US"/>
        </w:rPr>
        <w:t xml:space="preserve"> </w:t>
      </w:r>
      <w:r w:rsidRPr="002134BC">
        <w:rPr>
          <w:rFonts w:ascii="Verdana" w:eastAsia="Calibri" w:hAnsi="Verdana" w:cs="Calibri"/>
          <w:i/>
          <w:iCs/>
          <w:sz w:val="20"/>
          <w:szCs w:val="20"/>
          <w:lang w:eastAsia="en-US"/>
        </w:rPr>
        <w:t>(imię i nazwisko)</w:t>
      </w:r>
      <w:r w:rsidRPr="002134BC">
        <w:rPr>
          <w:rFonts w:ascii="Verdana" w:eastAsia="Calibri" w:hAnsi="Verdana" w:cs="Calibri"/>
          <w:sz w:val="20"/>
          <w:szCs w:val="20"/>
          <w:lang w:eastAsia="en-US"/>
        </w:rPr>
        <w:t xml:space="preserve"> </w:t>
      </w:r>
      <w:r w:rsidRPr="002134BC">
        <w:rPr>
          <w:rFonts w:ascii="Verdana" w:eastAsia="Calibri" w:hAnsi="Verdana" w:cs="Calibri"/>
          <w:bCs/>
          <w:sz w:val="20"/>
          <w:szCs w:val="20"/>
          <w:lang w:eastAsia="en-US"/>
        </w:rPr>
        <w:t>prowadzącym działalność gospodarczą pod nazwą .............. z siedzibą w .............., adres .............., wpisanym do Ewidencji Działalności Gospodarczej NIP .............., REGON ..............</w:t>
      </w:r>
      <w:r w:rsidRPr="002134BC">
        <w:rPr>
          <w:rFonts w:ascii="Verdana" w:hAnsi="Verdana" w:cs="Garamond"/>
          <w:sz w:val="20"/>
          <w:szCs w:val="20"/>
        </w:rPr>
        <w:t xml:space="preserve"> </w:t>
      </w:r>
      <w:r w:rsidRPr="002134BC">
        <w:rPr>
          <w:rFonts w:ascii="Verdana" w:eastAsia="Calibri" w:hAnsi="Verdana" w:cs="Calibri"/>
          <w:bCs/>
          <w:sz w:val="20"/>
          <w:szCs w:val="20"/>
          <w:lang w:eastAsia="en-US"/>
        </w:rPr>
        <w:t>reprezentowanym przez:*</w:t>
      </w:r>
    </w:p>
    <w:p w14:paraId="32FFD803" w14:textId="77777777" w:rsidR="002134BC" w:rsidRPr="002134BC" w:rsidRDefault="002134BC" w:rsidP="003D21C9">
      <w:pPr>
        <w:widowControl w:val="0"/>
        <w:numPr>
          <w:ilvl w:val="0"/>
          <w:numId w:val="15"/>
        </w:numPr>
        <w:spacing w:before="120" w:after="160" w:line="259" w:lineRule="auto"/>
        <w:ind w:left="0" w:right="3" w:firstLine="0"/>
        <w:contextualSpacing/>
        <w:jc w:val="both"/>
        <w:rPr>
          <w:rFonts w:ascii="Verdana" w:hAnsi="Verdana"/>
          <w:sz w:val="20"/>
          <w:szCs w:val="20"/>
        </w:rPr>
      </w:pPr>
      <w:r w:rsidRPr="002134BC">
        <w:rPr>
          <w:rFonts w:ascii="Verdana" w:hAnsi="Verdana"/>
          <w:sz w:val="20"/>
          <w:szCs w:val="20"/>
        </w:rPr>
        <w:t>P. ………………….............................……..,</w:t>
      </w:r>
    </w:p>
    <w:p w14:paraId="1C0ECCCD" w14:textId="77777777" w:rsidR="002134BC" w:rsidRPr="002134BC" w:rsidRDefault="002134BC" w:rsidP="003D21C9">
      <w:pPr>
        <w:widowControl w:val="0"/>
        <w:numPr>
          <w:ilvl w:val="0"/>
          <w:numId w:val="15"/>
        </w:numPr>
        <w:spacing w:before="120" w:after="160" w:line="259" w:lineRule="auto"/>
        <w:ind w:left="0" w:right="3" w:firstLine="0"/>
        <w:contextualSpacing/>
        <w:jc w:val="both"/>
        <w:rPr>
          <w:rFonts w:ascii="Verdana" w:hAnsi="Verdana"/>
          <w:sz w:val="20"/>
          <w:szCs w:val="20"/>
        </w:rPr>
      </w:pPr>
      <w:r w:rsidRPr="002134BC">
        <w:rPr>
          <w:rFonts w:ascii="Verdana" w:hAnsi="Verdana"/>
          <w:sz w:val="20"/>
          <w:szCs w:val="20"/>
        </w:rPr>
        <w:t>P. ………………….............................……..,</w:t>
      </w:r>
    </w:p>
    <w:p w14:paraId="7ED3828D" w14:textId="77777777" w:rsidR="002134BC" w:rsidRPr="002134BC" w:rsidRDefault="002134BC" w:rsidP="002134BC">
      <w:pPr>
        <w:spacing w:before="120"/>
        <w:contextualSpacing/>
        <w:rPr>
          <w:rFonts w:ascii="Verdana" w:hAnsi="Verdana"/>
          <w:sz w:val="20"/>
          <w:szCs w:val="20"/>
        </w:rPr>
      </w:pPr>
      <w:r w:rsidRPr="002134BC">
        <w:rPr>
          <w:rFonts w:ascii="Verdana" w:hAnsi="Verdana"/>
          <w:sz w:val="20"/>
          <w:szCs w:val="20"/>
        </w:rPr>
        <w:t>zwaną/</w:t>
      </w:r>
      <w:proofErr w:type="spellStart"/>
      <w:r w:rsidRPr="002134BC">
        <w:rPr>
          <w:rFonts w:ascii="Verdana" w:hAnsi="Verdana"/>
          <w:sz w:val="20"/>
          <w:szCs w:val="20"/>
        </w:rPr>
        <w:t>ym</w:t>
      </w:r>
      <w:proofErr w:type="spellEnd"/>
      <w:r w:rsidRPr="002134BC">
        <w:rPr>
          <w:rFonts w:ascii="Verdana" w:hAnsi="Verdana"/>
          <w:sz w:val="20"/>
          <w:szCs w:val="20"/>
        </w:rPr>
        <w:t xml:space="preserve"> dalej „Wykonawcą”,</w:t>
      </w:r>
    </w:p>
    <w:p w14:paraId="13445044" w14:textId="783B8F02" w:rsidR="002134BC" w:rsidRPr="002134BC" w:rsidRDefault="002134BC" w:rsidP="002134BC">
      <w:pPr>
        <w:spacing w:before="120"/>
        <w:contextualSpacing/>
        <w:rPr>
          <w:rFonts w:ascii="Verdana" w:hAnsi="Verdana"/>
          <w:sz w:val="20"/>
          <w:szCs w:val="20"/>
        </w:rPr>
      </w:pPr>
      <w:r w:rsidRPr="002134BC">
        <w:rPr>
          <w:rFonts w:ascii="Verdana" w:hAnsi="Verdana"/>
          <w:sz w:val="20"/>
          <w:szCs w:val="20"/>
        </w:rPr>
        <w:t xml:space="preserve">została zawarta </w:t>
      </w:r>
      <w:r w:rsidR="000433AB">
        <w:rPr>
          <w:rFonts w:ascii="Verdana" w:hAnsi="Verdana"/>
          <w:sz w:val="20"/>
          <w:szCs w:val="20"/>
        </w:rPr>
        <w:t>U</w:t>
      </w:r>
      <w:r w:rsidRPr="002134BC">
        <w:rPr>
          <w:rFonts w:ascii="Verdana" w:hAnsi="Verdana"/>
          <w:sz w:val="20"/>
          <w:szCs w:val="20"/>
        </w:rPr>
        <w:t>mowa o następującej treści:</w:t>
      </w:r>
    </w:p>
    <w:p w14:paraId="3EC7E9B0" w14:textId="77777777" w:rsidR="002134BC" w:rsidRPr="002134BC" w:rsidRDefault="002134BC" w:rsidP="002134BC">
      <w:pPr>
        <w:spacing w:before="200" w:after="42" w:line="240" w:lineRule="exact"/>
        <w:jc w:val="center"/>
        <w:rPr>
          <w:rFonts w:ascii="Verdana" w:hAnsi="Verdana"/>
          <w:color w:val="000000"/>
          <w:sz w:val="20"/>
          <w:szCs w:val="20"/>
        </w:rPr>
      </w:pPr>
      <w:r w:rsidRPr="002134BC">
        <w:rPr>
          <w:rFonts w:ascii="Verdana" w:hAnsi="Verdana"/>
          <w:color w:val="000000"/>
          <w:sz w:val="20"/>
          <w:szCs w:val="20"/>
        </w:rPr>
        <w:t xml:space="preserve"> </w:t>
      </w:r>
    </w:p>
    <w:p w14:paraId="165CEC7E" w14:textId="177A0B11" w:rsidR="00C36D6E" w:rsidRDefault="00C36D6E" w:rsidP="002134BC">
      <w:pPr>
        <w:spacing w:after="60" w:line="276" w:lineRule="auto"/>
        <w:ind w:left="10" w:right="3" w:firstLine="698"/>
        <w:jc w:val="both"/>
        <w:rPr>
          <w:rFonts w:ascii="Verdana" w:hAnsi="Verdana"/>
          <w:color w:val="000000"/>
          <w:sz w:val="20"/>
          <w:szCs w:val="20"/>
        </w:rPr>
      </w:pPr>
      <w:r w:rsidRPr="00C36D6E">
        <w:rPr>
          <w:rFonts w:ascii="Verdana" w:hAnsi="Verdana"/>
          <w:color w:val="000000"/>
          <w:sz w:val="20"/>
          <w:szCs w:val="20"/>
        </w:rPr>
        <w:t xml:space="preserve">Podstawę zawarcia </w:t>
      </w:r>
      <w:r w:rsidR="000433AB">
        <w:rPr>
          <w:rFonts w:ascii="Verdana" w:hAnsi="Verdana"/>
          <w:color w:val="000000"/>
          <w:sz w:val="20"/>
          <w:szCs w:val="20"/>
        </w:rPr>
        <w:t>U</w:t>
      </w:r>
      <w:r w:rsidR="000433AB" w:rsidRPr="00C36D6E">
        <w:rPr>
          <w:rFonts w:ascii="Verdana" w:hAnsi="Verdana"/>
          <w:color w:val="000000"/>
          <w:sz w:val="20"/>
          <w:szCs w:val="20"/>
        </w:rPr>
        <w:t xml:space="preserve">mowy </w:t>
      </w:r>
      <w:r w:rsidRPr="00C36D6E">
        <w:rPr>
          <w:rFonts w:ascii="Verdana" w:hAnsi="Verdana"/>
          <w:color w:val="000000"/>
          <w:sz w:val="20"/>
          <w:szCs w:val="20"/>
        </w:rPr>
        <w:t xml:space="preserve">stanowi przedłożona przez Wykonawcę oferta z </w:t>
      </w:r>
      <w:r w:rsidRPr="00C36D6E">
        <w:rPr>
          <w:rFonts w:ascii="Verdana" w:hAnsi="Verdana"/>
          <w:b/>
          <w:color w:val="000000"/>
          <w:sz w:val="20"/>
          <w:szCs w:val="20"/>
        </w:rPr>
        <w:t>dnia ………….</w:t>
      </w:r>
      <w:r w:rsidRPr="00C36D6E">
        <w:rPr>
          <w:rFonts w:ascii="Verdana" w:hAnsi="Verdana"/>
          <w:color w:val="000000"/>
          <w:sz w:val="20"/>
          <w:szCs w:val="20"/>
        </w:rPr>
        <w:t xml:space="preserve"> </w:t>
      </w:r>
      <w:r w:rsidR="00AE492F" w:rsidRPr="00C36D6E">
        <w:rPr>
          <w:rFonts w:ascii="Verdana" w:hAnsi="Verdana"/>
          <w:b/>
          <w:color w:val="000000"/>
          <w:sz w:val="20"/>
          <w:szCs w:val="20"/>
        </w:rPr>
        <w:t>202</w:t>
      </w:r>
      <w:r w:rsidR="00AE492F">
        <w:rPr>
          <w:rFonts w:ascii="Verdana" w:hAnsi="Verdana"/>
          <w:b/>
          <w:color w:val="000000"/>
          <w:sz w:val="20"/>
          <w:szCs w:val="20"/>
        </w:rPr>
        <w:t>3</w:t>
      </w:r>
      <w:r w:rsidR="00AE492F" w:rsidRPr="00C36D6E">
        <w:rPr>
          <w:rFonts w:ascii="Verdana" w:hAnsi="Verdana"/>
          <w:b/>
          <w:color w:val="000000"/>
          <w:sz w:val="20"/>
          <w:szCs w:val="20"/>
        </w:rPr>
        <w:t xml:space="preserve"> </w:t>
      </w:r>
      <w:r w:rsidRPr="00C36D6E">
        <w:rPr>
          <w:rFonts w:ascii="Verdana" w:hAnsi="Verdana"/>
          <w:b/>
          <w:color w:val="000000"/>
          <w:sz w:val="20"/>
          <w:szCs w:val="20"/>
        </w:rPr>
        <w:t>r.</w:t>
      </w:r>
      <w:r w:rsidRPr="00C36D6E">
        <w:rPr>
          <w:rFonts w:ascii="Verdana" w:hAnsi="Verdana"/>
          <w:color w:val="000000"/>
          <w:sz w:val="20"/>
          <w:szCs w:val="20"/>
        </w:rPr>
        <w:t xml:space="preserve"> o wartości szacunkowej nie przekraczającej wyrażonej w złotych 130 000,00 netto</w:t>
      </w:r>
      <w:r>
        <w:rPr>
          <w:rFonts w:ascii="Verdana" w:hAnsi="Verdana"/>
          <w:color w:val="000000"/>
          <w:sz w:val="20"/>
          <w:szCs w:val="20"/>
        </w:rPr>
        <w:t xml:space="preserve"> na usługę </w:t>
      </w:r>
      <w:proofErr w:type="spellStart"/>
      <w:r>
        <w:rPr>
          <w:rFonts w:ascii="Verdana" w:hAnsi="Verdana"/>
          <w:color w:val="000000"/>
          <w:sz w:val="20"/>
          <w:szCs w:val="20"/>
        </w:rPr>
        <w:t>pn</w:t>
      </w:r>
      <w:proofErr w:type="spellEnd"/>
      <w:r>
        <w:rPr>
          <w:rFonts w:ascii="Verdana" w:hAnsi="Verdana"/>
          <w:color w:val="000000"/>
          <w:sz w:val="20"/>
          <w:szCs w:val="20"/>
        </w:rPr>
        <w:t>:</w:t>
      </w:r>
    </w:p>
    <w:p w14:paraId="05E9524D" w14:textId="26C4FCF5" w:rsidR="006A2A0C" w:rsidRDefault="00AE492F" w:rsidP="00C36D6E">
      <w:pPr>
        <w:spacing w:after="60" w:line="276" w:lineRule="auto"/>
        <w:ind w:left="10" w:right="3" w:firstLine="698"/>
        <w:jc w:val="center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„</w:t>
      </w:r>
      <w:bookmarkStart w:id="0" w:name="_Hlk150763690"/>
      <w:r>
        <w:rPr>
          <w:rFonts w:ascii="Verdana" w:hAnsi="Verdana"/>
          <w:b/>
          <w:sz w:val="20"/>
          <w:szCs w:val="20"/>
        </w:rPr>
        <w:t>Dozorowanie i ochrona osób i mienia w Generalnej Dyrekcji Dróg Krajowych i Autostrad Oddział w Gdańsku Obwód Drogowy w Luzinie</w:t>
      </w:r>
      <w:bookmarkEnd w:id="0"/>
      <w:r>
        <w:rPr>
          <w:rFonts w:ascii="Verdana" w:hAnsi="Verdana"/>
          <w:b/>
          <w:sz w:val="20"/>
          <w:szCs w:val="20"/>
        </w:rPr>
        <w:t>”</w:t>
      </w:r>
      <w:r w:rsidR="002134BC" w:rsidRPr="002134BC">
        <w:rPr>
          <w:rFonts w:ascii="Verdana" w:hAnsi="Verdana"/>
          <w:color w:val="000000"/>
          <w:sz w:val="20"/>
          <w:szCs w:val="20"/>
        </w:rPr>
        <w:t>.</w:t>
      </w:r>
    </w:p>
    <w:p w14:paraId="6307141C" w14:textId="441292B8" w:rsidR="002134BC" w:rsidRPr="00BC2F9D" w:rsidRDefault="002134BC" w:rsidP="002134BC">
      <w:pPr>
        <w:spacing w:after="60" w:line="276" w:lineRule="auto"/>
        <w:ind w:left="10" w:right="3" w:firstLine="698"/>
        <w:jc w:val="both"/>
        <w:rPr>
          <w:rFonts w:ascii="Verdana" w:hAnsi="Verdana"/>
          <w:b/>
          <w:color w:val="000000"/>
          <w:sz w:val="20"/>
          <w:szCs w:val="20"/>
        </w:rPr>
      </w:pPr>
      <w:r w:rsidRPr="00BC2F9D">
        <w:rPr>
          <w:rFonts w:ascii="Verdana" w:hAnsi="Verdana"/>
          <w:color w:val="000000"/>
          <w:sz w:val="20"/>
          <w:szCs w:val="20"/>
        </w:rPr>
        <w:t xml:space="preserve">Prawa i obowiązki wynikające z niniejszej </w:t>
      </w:r>
      <w:r w:rsidR="000433AB">
        <w:rPr>
          <w:rFonts w:ascii="Verdana" w:hAnsi="Verdana"/>
          <w:color w:val="000000"/>
          <w:sz w:val="20"/>
          <w:szCs w:val="20"/>
        </w:rPr>
        <w:t>U</w:t>
      </w:r>
      <w:r w:rsidR="000433AB" w:rsidRPr="00BC2F9D">
        <w:rPr>
          <w:rFonts w:ascii="Verdana" w:hAnsi="Verdana"/>
          <w:color w:val="000000"/>
          <w:sz w:val="20"/>
          <w:szCs w:val="20"/>
        </w:rPr>
        <w:t xml:space="preserve">mowy </w:t>
      </w:r>
      <w:r w:rsidRPr="00BC2F9D">
        <w:rPr>
          <w:rFonts w:ascii="Verdana" w:hAnsi="Verdana"/>
          <w:color w:val="000000"/>
          <w:sz w:val="20"/>
          <w:szCs w:val="20"/>
        </w:rPr>
        <w:t xml:space="preserve">należy interpretować w kontekście całości postępowania przetargowego będącego podstawą zawarcia niniejszej </w:t>
      </w:r>
      <w:r w:rsidR="000433AB">
        <w:rPr>
          <w:rFonts w:ascii="Verdana" w:hAnsi="Verdana"/>
          <w:color w:val="000000"/>
          <w:sz w:val="20"/>
          <w:szCs w:val="20"/>
        </w:rPr>
        <w:t>U</w:t>
      </w:r>
      <w:r w:rsidR="000433AB" w:rsidRPr="00BC2F9D">
        <w:rPr>
          <w:rFonts w:ascii="Verdana" w:hAnsi="Verdana"/>
          <w:color w:val="000000"/>
          <w:sz w:val="20"/>
          <w:szCs w:val="20"/>
        </w:rPr>
        <w:t>mowy</w:t>
      </w:r>
      <w:r w:rsidRPr="00BC2F9D">
        <w:rPr>
          <w:rFonts w:ascii="Verdana" w:hAnsi="Verdana"/>
          <w:color w:val="000000"/>
          <w:sz w:val="20"/>
          <w:szCs w:val="20"/>
        </w:rPr>
        <w:t>.</w:t>
      </w:r>
    </w:p>
    <w:p w14:paraId="219B6298" w14:textId="77777777" w:rsidR="00A04AEB" w:rsidRPr="00BC2F9D" w:rsidRDefault="00A04AEB" w:rsidP="00BC0EF6">
      <w:pPr>
        <w:spacing w:before="200"/>
        <w:ind w:right="27"/>
        <w:jc w:val="center"/>
        <w:rPr>
          <w:rFonts w:ascii="Verdana" w:hAnsi="Verdana"/>
          <w:b/>
          <w:sz w:val="20"/>
          <w:szCs w:val="20"/>
        </w:rPr>
      </w:pPr>
      <w:r w:rsidRPr="00BC2F9D">
        <w:rPr>
          <w:rFonts w:ascii="Verdana" w:hAnsi="Verdana"/>
          <w:b/>
          <w:sz w:val="20"/>
          <w:szCs w:val="20"/>
        </w:rPr>
        <w:t>§ 1</w:t>
      </w:r>
    </w:p>
    <w:p w14:paraId="612234B0" w14:textId="77777777" w:rsidR="00A04AEB" w:rsidRPr="00BC2F9D" w:rsidRDefault="00A04AEB" w:rsidP="00BC0EF6">
      <w:pPr>
        <w:ind w:right="27"/>
        <w:jc w:val="center"/>
        <w:rPr>
          <w:rFonts w:ascii="Verdana" w:hAnsi="Verdana"/>
          <w:sz w:val="20"/>
          <w:szCs w:val="20"/>
        </w:rPr>
      </w:pPr>
      <w:r w:rsidRPr="00BC2F9D">
        <w:rPr>
          <w:rFonts w:ascii="Verdana" w:hAnsi="Verdana"/>
          <w:b/>
          <w:sz w:val="20"/>
          <w:szCs w:val="20"/>
        </w:rPr>
        <w:t>PRZEDMIOT UMOWY</w:t>
      </w:r>
    </w:p>
    <w:p w14:paraId="784C2B1C" w14:textId="77777777" w:rsidR="002134BC" w:rsidRPr="00BC2F9D" w:rsidRDefault="002134BC" w:rsidP="003D21C9">
      <w:pPr>
        <w:numPr>
          <w:ilvl w:val="0"/>
          <w:numId w:val="2"/>
        </w:numPr>
        <w:spacing w:before="60" w:after="200" w:line="276" w:lineRule="auto"/>
        <w:ind w:left="0" w:right="3" w:firstLine="0"/>
        <w:jc w:val="both"/>
        <w:rPr>
          <w:rFonts w:ascii="Verdana" w:hAnsi="Verdana"/>
          <w:sz w:val="20"/>
          <w:szCs w:val="20"/>
        </w:rPr>
      </w:pPr>
      <w:r w:rsidRPr="00BC2F9D">
        <w:rPr>
          <w:rFonts w:ascii="Verdana" w:hAnsi="Verdana"/>
          <w:b/>
          <w:sz w:val="20"/>
          <w:szCs w:val="20"/>
        </w:rPr>
        <w:t>Zamawiający</w:t>
      </w:r>
      <w:r w:rsidRPr="00BC2F9D">
        <w:rPr>
          <w:rFonts w:ascii="Verdana" w:hAnsi="Verdana"/>
          <w:sz w:val="20"/>
          <w:szCs w:val="20"/>
        </w:rPr>
        <w:t xml:space="preserve"> zleca a Wykonawca zobowiązuje się do wykonania usług:</w:t>
      </w:r>
    </w:p>
    <w:p w14:paraId="1D1ED5F2" w14:textId="5E3F6E2B" w:rsidR="002134BC" w:rsidRPr="00BC2F9D" w:rsidRDefault="002134BC" w:rsidP="002134BC">
      <w:pPr>
        <w:spacing w:before="60" w:after="60" w:line="276" w:lineRule="auto"/>
        <w:jc w:val="center"/>
        <w:rPr>
          <w:rFonts w:ascii="Verdana" w:hAnsi="Verdana"/>
          <w:b/>
          <w:bCs/>
          <w:sz w:val="20"/>
          <w:szCs w:val="20"/>
        </w:rPr>
      </w:pPr>
      <w:r w:rsidRPr="00BC2F9D">
        <w:rPr>
          <w:rFonts w:ascii="Verdana" w:hAnsi="Verdana"/>
          <w:b/>
          <w:bCs/>
          <w:sz w:val="20"/>
          <w:szCs w:val="20"/>
        </w:rPr>
        <w:t>„</w:t>
      </w:r>
      <w:r w:rsidR="00DC67C5">
        <w:rPr>
          <w:rFonts w:ascii="Verdana" w:hAnsi="Verdana"/>
          <w:b/>
          <w:sz w:val="20"/>
          <w:szCs w:val="20"/>
        </w:rPr>
        <w:t xml:space="preserve">Dozorowanie i ochrona osób i mienia w Generalnej Dyrekcji Dróg Krajowych </w:t>
      </w:r>
      <w:r w:rsidR="00DC67C5">
        <w:rPr>
          <w:rFonts w:ascii="Verdana" w:hAnsi="Verdana"/>
          <w:b/>
          <w:sz w:val="20"/>
          <w:szCs w:val="20"/>
        </w:rPr>
        <w:br/>
        <w:t>i Autostrad Oddział w Gdańsku Obwód Drogowy w Luzinie</w:t>
      </w:r>
      <w:r w:rsidRPr="00BC2F9D">
        <w:rPr>
          <w:rFonts w:ascii="Verdana" w:hAnsi="Verdana"/>
          <w:b/>
          <w:bCs/>
          <w:sz w:val="20"/>
          <w:szCs w:val="20"/>
        </w:rPr>
        <w:t>”.</w:t>
      </w:r>
    </w:p>
    <w:p w14:paraId="51020C94" w14:textId="77777777" w:rsidR="002134BC" w:rsidRPr="00BC2F9D" w:rsidRDefault="002134BC" w:rsidP="002134BC">
      <w:pPr>
        <w:spacing w:before="60" w:after="60" w:line="276" w:lineRule="auto"/>
        <w:rPr>
          <w:rFonts w:ascii="Verdana" w:hAnsi="Verdana"/>
          <w:sz w:val="20"/>
          <w:szCs w:val="20"/>
        </w:rPr>
      </w:pPr>
      <w:r w:rsidRPr="00BC2F9D">
        <w:rPr>
          <w:rFonts w:ascii="Verdana" w:hAnsi="Verdana"/>
          <w:sz w:val="20"/>
          <w:szCs w:val="20"/>
        </w:rPr>
        <w:t xml:space="preserve">   zgodnie z przedłożoną Ofertą.</w:t>
      </w:r>
    </w:p>
    <w:p w14:paraId="56A96ED8" w14:textId="018A6CE6" w:rsidR="006A2A0C" w:rsidRPr="00BC2F9D" w:rsidRDefault="006A2A0C" w:rsidP="003D21C9">
      <w:pPr>
        <w:numPr>
          <w:ilvl w:val="0"/>
          <w:numId w:val="2"/>
        </w:numPr>
        <w:spacing w:before="60" w:after="60" w:line="276" w:lineRule="auto"/>
        <w:ind w:right="3"/>
        <w:jc w:val="both"/>
        <w:rPr>
          <w:rFonts w:ascii="Verdana" w:hAnsi="Verdana"/>
          <w:bCs/>
          <w:sz w:val="20"/>
          <w:szCs w:val="20"/>
        </w:rPr>
      </w:pPr>
      <w:r w:rsidRPr="00BC2F9D">
        <w:rPr>
          <w:rFonts w:ascii="Verdana" w:hAnsi="Verdana"/>
          <w:bCs/>
          <w:sz w:val="20"/>
          <w:szCs w:val="20"/>
        </w:rPr>
        <w:t xml:space="preserve">Wykonawca oświadcza, że posiada koncesję Ministra Spraw Wewnętrznych </w:t>
      </w:r>
      <w:r w:rsidRPr="00BC2F9D">
        <w:rPr>
          <w:rFonts w:ascii="Verdana" w:hAnsi="Verdana"/>
          <w:bCs/>
          <w:sz w:val="20"/>
          <w:szCs w:val="20"/>
        </w:rPr>
        <w:br/>
        <w:t xml:space="preserve">i Administracji wydaną na podstawie ustawy z dnia 22.08.1997 r. o ochronie osób </w:t>
      </w:r>
      <w:r w:rsidRPr="00BC2F9D">
        <w:rPr>
          <w:rFonts w:ascii="Verdana" w:hAnsi="Verdana"/>
          <w:bCs/>
          <w:sz w:val="20"/>
          <w:szCs w:val="20"/>
        </w:rPr>
        <w:br/>
        <w:t xml:space="preserve">i mienia na prowadzenie działalności gospodarczej w zakresie usług ochrony </w:t>
      </w:r>
      <w:r w:rsidRPr="00BC2F9D">
        <w:rPr>
          <w:rFonts w:ascii="Verdana" w:hAnsi="Verdana"/>
          <w:sz w:val="20"/>
          <w:szCs w:val="20"/>
        </w:rPr>
        <w:t xml:space="preserve">osób i </w:t>
      </w:r>
      <w:r w:rsidRPr="00BC2F9D">
        <w:rPr>
          <w:rFonts w:ascii="Verdana" w:hAnsi="Verdana"/>
          <w:bCs/>
          <w:sz w:val="20"/>
          <w:szCs w:val="20"/>
        </w:rPr>
        <w:t xml:space="preserve">mienia realizowanych w formie bezpośredniej ochrony fizycznej, ważną w </w:t>
      </w:r>
      <w:r w:rsidR="003C7FC0">
        <w:rPr>
          <w:rFonts w:ascii="Verdana" w:hAnsi="Verdana"/>
          <w:bCs/>
          <w:sz w:val="20"/>
          <w:szCs w:val="20"/>
        </w:rPr>
        <w:t xml:space="preserve">całym </w:t>
      </w:r>
      <w:r w:rsidRPr="00BC2F9D">
        <w:rPr>
          <w:rFonts w:ascii="Verdana" w:hAnsi="Verdana"/>
          <w:bCs/>
          <w:sz w:val="20"/>
          <w:szCs w:val="20"/>
        </w:rPr>
        <w:t xml:space="preserve">okresie wykonywania niniejszej </w:t>
      </w:r>
      <w:r w:rsidR="000433AB">
        <w:rPr>
          <w:rFonts w:ascii="Verdana" w:hAnsi="Verdana"/>
          <w:bCs/>
          <w:sz w:val="20"/>
          <w:szCs w:val="20"/>
        </w:rPr>
        <w:t>U</w:t>
      </w:r>
      <w:r w:rsidR="000433AB" w:rsidRPr="00BC2F9D">
        <w:rPr>
          <w:rFonts w:ascii="Verdana" w:hAnsi="Verdana"/>
          <w:bCs/>
          <w:sz w:val="20"/>
          <w:szCs w:val="20"/>
        </w:rPr>
        <w:t>mowy</w:t>
      </w:r>
      <w:r w:rsidRPr="00BC2F9D">
        <w:rPr>
          <w:rFonts w:ascii="Verdana" w:hAnsi="Verdana"/>
          <w:bCs/>
          <w:sz w:val="20"/>
          <w:szCs w:val="20"/>
        </w:rPr>
        <w:t xml:space="preserve">. Kopia koncesji stanowi załącznik do niniejszej </w:t>
      </w:r>
      <w:r w:rsidR="000433AB">
        <w:rPr>
          <w:rFonts w:ascii="Verdana" w:hAnsi="Verdana"/>
          <w:bCs/>
          <w:sz w:val="20"/>
          <w:szCs w:val="20"/>
        </w:rPr>
        <w:t>U</w:t>
      </w:r>
      <w:r w:rsidR="000433AB" w:rsidRPr="00BC2F9D">
        <w:rPr>
          <w:rFonts w:ascii="Verdana" w:hAnsi="Verdana"/>
          <w:bCs/>
          <w:sz w:val="20"/>
          <w:szCs w:val="20"/>
        </w:rPr>
        <w:t>mowy</w:t>
      </w:r>
      <w:r w:rsidRPr="00BC2F9D">
        <w:rPr>
          <w:rFonts w:ascii="Verdana" w:hAnsi="Verdana"/>
          <w:bCs/>
          <w:sz w:val="20"/>
          <w:szCs w:val="20"/>
        </w:rPr>
        <w:t>.</w:t>
      </w:r>
    </w:p>
    <w:p w14:paraId="3D0E2F95" w14:textId="501AFD37" w:rsidR="006A2A0C" w:rsidRPr="006A2A0C" w:rsidRDefault="006A2A0C" w:rsidP="003D21C9">
      <w:pPr>
        <w:numPr>
          <w:ilvl w:val="0"/>
          <w:numId w:val="2"/>
        </w:numPr>
        <w:spacing w:before="60" w:after="60" w:line="276" w:lineRule="auto"/>
        <w:ind w:right="3"/>
        <w:jc w:val="both"/>
        <w:rPr>
          <w:rFonts w:ascii="Verdana" w:hAnsi="Verdana"/>
          <w:bCs/>
          <w:sz w:val="20"/>
          <w:szCs w:val="20"/>
        </w:rPr>
      </w:pPr>
      <w:r w:rsidRPr="006A2A0C">
        <w:rPr>
          <w:rFonts w:ascii="Verdana" w:hAnsi="Verdana"/>
          <w:bCs/>
          <w:sz w:val="20"/>
          <w:szCs w:val="20"/>
        </w:rPr>
        <w:t xml:space="preserve">Wykonawca zobowiązuje się do starannego wykonywania obowiązków wynikających </w:t>
      </w:r>
      <w:r w:rsidRPr="006A2A0C">
        <w:rPr>
          <w:rFonts w:ascii="Verdana" w:hAnsi="Verdana"/>
          <w:bCs/>
          <w:sz w:val="20"/>
          <w:szCs w:val="20"/>
        </w:rPr>
        <w:br/>
        <w:t xml:space="preserve">z niniejszej </w:t>
      </w:r>
      <w:r w:rsidR="000433AB">
        <w:rPr>
          <w:rFonts w:ascii="Verdana" w:hAnsi="Verdana"/>
          <w:bCs/>
          <w:sz w:val="20"/>
          <w:szCs w:val="20"/>
        </w:rPr>
        <w:t>U</w:t>
      </w:r>
      <w:r w:rsidR="000433AB" w:rsidRPr="006A2A0C">
        <w:rPr>
          <w:rFonts w:ascii="Verdana" w:hAnsi="Verdana"/>
          <w:bCs/>
          <w:sz w:val="20"/>
          <w:szCs w:val="20"/>
        </w:rPr>
        <w:t>mowy</w:t>
      </w:r>
      <w:r w:rsidRPr="006A2A0C">
        <w:rPr>
          <w:rFonts w:ascii="Verdana" w:hAnsi="Verdana"/>
          <w:bCs/>
          <w:sz w:val="20"/>
          <w:szCs w:val="20"/>
        </w:rPr>
        <w:t xml:space="preserve">, zgodnie z zasadami sztuki zawodowej, z uwzględnieniem profesjonalnego charakteru świadczonych usług oraz zgodnie z uzyskanymi pozwoleniami i obowiązującymi w tym zakresie przepisami prawa celem zapewnienia ochrony powierzonego mienia przed jego zniszczeniem </w:t>
      </w:r>
      <w:r w:rsidR="003C7FC0">
        <w:rPr>
          <w:rFonts w:ascii="Verdana" w:hAnsi="Verdana"/>
          <w:bCs/>
          <w:sz w:val="20"/>
          <w:szCs w:val="20"/>
        </w:rPr>
        <w:t>lub</w:t>
      </w:r>
      <w:r w:rsidRPr="006A2A0C">
        <w:rPr>
          <w:rFonts w:ascii="Verdana" w:hAnsi="Verdana"/>
          <w:bCs/>
          <w:sz w:val="20"/>
          <w:szCs w:val="20"/>
        </w:rPr>
        <w:t xml:space="preserve"> zaborem. Wykonawca zobowiązuje się także do zabezpieczenia funkcjonowania przekazanego mu do ochrony obszaru przed </w:t>
      </w:r>
      <w:r w:rsidRPr="006A2A0C">
        <w:rPr>
          <w:rFonts w:ascii="Verdana" w:hAnsi="Verdana"/>
          <w:bCs/>
          <w:sz w:val="20"/>
          <w:szCs w:val="20"/>
        </w:rPr>
        <w:lastRenderedPageBreak/>
        <w:t xml:space="preserve">działaniem osób, które </w:t>
      </w:r>
      <w:r w:rsidR="003C7FC0">
        <w:rPr>
          <w:rFonts w:ascii="Verdana" w:hAnsi="Verdana"/>
          <w:bCs/>
          <w:sz w:val="20"/>
          <w:szCs w:val="20"/>
        </w:rPr>
        <w:t xml:space="preserve">stanowią lub </w:t>
      </w:r>
      <w:r w:rsidRPr="006A2A0C">
        <w:rPr>
          <w:rFonts w:ascii="Verdana" w:hAnsi="Verdana"/>
          <w:bCs/>
          <w:sz w:val="20"/>
          <w:szCs w:val="20"/>
        </w:rPr>
        <w:t>zmierzają do naruszenia przepisów porządkowych, obowiązujących na jego terenie.</w:t>
      </w:r>
    </w:p>
    <w:p w14:paraId="64443C2C" w14:textId="367117AC" w:rsidR="006A2A0C" w:rsidRPr="006A2A0C" w:rsidRDefault="006A2A0C" w:rsidP="003D21C9">
      <w:pPr>
        <w:numPr>
          <w:ilvl w:val="0"/>
          <w:numId w:val="2"/>
        </w:numPr>
        <w:spacing w:before="60" w:after="60" w:line="276" w:lineRule="auto"/>
        <w:ind w:right="3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6A2A0C">
        <w:rPr>
          <w:rFonts w:ascii="Verdana" w:eastAsia="Calibri" w:hAnsi="Verdana"/>
          <w:sz w:val="20"/>
          <w:szCs w:val="20"/>
          <w:lang w:eastAsia="en-US"/>
        </w:rPr>
        <w:t xml:space="preserve">Przedmiot Umowy, o którym mowa w ust. 1 Wykonawca zobowiązuje się wykonywać zgodnie z zakresem i w sposób określony niniejszą </w:t>
      </w:r>
      <w:r w:rsidR="000433AB">
        <w:rPr>
          <w:rFonts w:ascii="Verdana" w:eastAsia="Calibri" w:hAnsi="Verdana"/>
          <w:sz w:val="20"/>
          <w:szCs w:val="20"/>
          <w:lang w:eastAsia="en-US"/>
        </w:rPr>
        <w:t>U</w:t>
      </w:r>
      <w:r w:rsidR="000433AB" w:rsidRPr="006A2A0C">
        <w:rPr>
          <w:rFonts w:ascii="Verdana" w:eastAsia="Calibri" w:hAnsi="Verdana"/>
          <w:sz w:val="20"/>
          <w:szCs w:val="20"/>
          <w:lang w:eastAsia="en-US"/>
        </w:rPr>
        <w:t xml:space="preserve">mową </w:t>
      </w:r>
      <w:r w:rsidRPr="006A2A0C">
        <w:rPr>
          <w:rFonts w:ascii="Verdana" w:eastAsia="Calibri" w:hAnsi="Verdana"/>
          <w:sz w:val="20"/>
          <w:szCs w:val="20"/>
          <w:lang w:eastAsia="en-US"/>
        </w:rPr>
        <w:t xml:space="preserve">oraz z dokumentami stanowiącymi jej integralną część o których mowa w </w:t>
      </w:r>
      <w:r w:rsidRPr="006A2A0C">
        <w:rPr>
          <w:rFonts w:ascii="Verdana" w:hAnsi="Verdana"/>
          <w:color w:val="000000"/>
          <w:sz w:val="20"/>
          <w:szCs w:val="20"/>
        </w:rPr>
        <w:t>§ 8.</w:t>
      </w:r>
    </w:p>
    <w:p w14:paraId="28C5440B" w14:textId="2BA60285" w:rsidR="006A2A0C" w:rsidRPr="006A2A0C" w:rsidRDefault="006A2A0C" w:rsidP="003D21C9">
      <w:pPr>
        <w:numPr>
          <w:ilvl w:val="0"/>
          <w:numId w:val="2"/>
        </w:numPr>
        <w:spacing w:before="60" w:after="60" w:line="276" w:lineRule="auto"/>
        <w:ind w:right="3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6A2A0C">
        <w:rPr>
          <w:rFonts w:ascii="Verdana" w:eastAsia="Calibri" w:hAnsi="Verdana"/>
          <w:sz w:val="20"/>
          <w:szCs w:val="20"/>
          <w:lang w:eastAsia="en-US"/>
        </w:rPr>
        <w:t xml:space="preserve">Wykonawca zobowiązuje się do wykonania Przedmiotu Umowy z należytą starannością, zgodnie z </w:t>
      </w:r>
      <w:r w:rsidR="000433AB">
        <w:rPr>
          <w:rFonts w:ascii="Verdana" w:eastAsia="Calibri" w:hAnsi="Verdana"/>
          <w:sz w:val="20"/>
          <w:szCs w:val="20"/>
          <w:lang w:eastAsia="en-US"/>
        </w:rPr>
        <w:t>U</w:t>
      </w:r>
      <w:r w:rsidR="000433AB" w:rsidRPr="006A2A0C">
        <w:rPr>
          <w:rFonts w:ascii="Verdana" w:eastAsia="Calibri" w:hAnsi="Verdana"/>
          <w:sz w:val="20"/>
          <w:szCs w:val="20"/>
          <w:lang w:eastAsia="en-US"/>
        </w:rPr>
        <w:t xml:space="preserve">mową </w:t>
      </w:r>
      <w:r w:rsidRPr="006A2A0C">
        <w:rPr>
          <w:rFonts w:ascii="Verdana" w:eastAsia="Calibri" w:hAnsi="Verdana"/>
          <w:sz w:val="20"/>
          <w:szCs w:val="20"/>
          <w:lang w:eastAsia="en-US"/>
        </w:rPr>
        <w:t xml:space="preserve">i wymogami zawartymi w dokumentach określonych w ust. 4 oraz zgodnie z obowiązującymi przepisami prawa powszechnie obowiązującego, normami oraz </w:t>
      </w:r>
      <w:r w:rsidR="00C36D6E">
        <w:rPr>
          <w:rFonts w:ascii="Verdana" w:eastAsia="Calibri" w:hAnsi="Verdana"/>
          <w:sz w:val="20"/>
          <w:szCs w:val="20"/>
          <w:lang w:eastAsia="en-US"/>
        </w:rPr>
        <w:br/>
      </w:r>
      <w:r w:rsidRPr="006A2A0C">
        <w:rPr>
          <w:rFonts w:ascii="Verdana" w:eastAsia="Calibri" w:hAnsi="Verdana"/>
          <w:sz w:val="20"/>
          <w:szCs w:val="20"/>
          <w:lang w:eastAsia="en-US"/>
        </w:rPr>
        <w:t>w szczególności do:</w:t>
      </w:r>
    </w:p>
    <w:p w14:paraId="32D02E97" w14:textId="77777777" w:rsidR="006A2A0C" w:rsidRPr="006A2A0C" w:rsidRDefault="006A2A0C" w:rsidP="003D21C9">
      <w:pPr>
        <w:numPr>
          <w:ilvl w:val="0"/>
          <w:numId w:val="16"/>
        </w:numPr>
        <w:spacing w:after="42" w:line="276" w:lineRule="auto"/>
        <w:ind w:right="3"/>
        <w:contextualSpacing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6A2A0C">
        <w:rPr>
          <w:rFonts w:ascii="Verdana" w:eastAsia="Calibri" w:hAnsi="Verdana"/>
          <w:sz w:val="20"/>
          <w:szCs w:val="20"/>
          <w:lang w:eastAsia="en-US"/>
        </w:rPr>
        <w:t>świadczenia usługi z należytą starannością, zgodnie z najlepszymi praktykami,</w:t>
      </w:r>
    </w:p>
    <w:p w14:paraId="77983377" w14:textId="77777777" w:rsidR="006A2A0C" w:rsidRPr="006A2A0C" w:rsidRDefault="006A2A0C" w:rsidP="003D21C9">
      <w:pPr>
        <w:numPr>
          <w:ilvl w:val="0"/>
          <w:numId w:val="16"/>
        </w:numPr>
        <w:spacing w:after="42" w:line="276" w:lineRule="auto"/>
        <w:ind w:right="3"/>
        <w:contextualSpacing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6A2A0C">
        <w:rPr>
          <w:rFonts w:ascii="Verdana" w:eastAsia="Calibri" w:hAnsi="Verdana"/>
          <w:sz w:val="20"/>
          <w:szCs w:val="20"/>
          <w:lang w:eastAsia="en-US"/>
        </w:rPr>
        <w:t>współdziałania z Zamawiającym i uwzględniania jego zaleceń,</w:t>
      </w:r>
    </w:p>
    <w:p w14:paraId="24FB498E" w14:textId="77777777" w:rsidR="006A2A0C" w:rsidRPr="006A2A0C" w:rsidRDefault="006A2A0C" w:rsidP="003D21C9">
      <w:pPr>
        <w:numPr>
          <w:ilvl w:val="0"/>
          <w:numId w:val="16"/>
        </w:numPr>
        <w:spacing w:after="42" w:line="276" w:lineRule="auto"/>
        <w:ind w:right="3"/>
        <w:contextualSpacing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6A2A0C">
        <w:rPr>
          <w:rFonts w:ascii="Verdana" w:eastAsia="Calibri" w:hAnsi="Verdana"/>
          <w:sz w:val="20"/>
          <w:szCs w:val="20"/>
          <w:lang w:eastAsia="en-US"/>
        </w:rPr>
        <w:t>informowania Zamawiającego o problemach lub okolicznościach mogących wpłynąć, na jakość lub termin wykonania Przedmiotu Umowy lub jakichkolwiek innych, mających istotne znaczenie dla realizacji przedmiotu Umowy.</w:t>
      </w:r>
    </w:p>
    <w:p w14:paraId="574180A9" w14:textId="1ABB6469" w:rsidR="006A2A0C" w:rsidRPr="006A2A0C" w:rsidRDefault="006A2A0C" w:rsidP="003D21C9">
      <w:pPr>
        <w:numPr>
          <w:ilvl w:val="0"/>
          <w:numId w:val="2"/>
        </w:numPr>
        <w:spacing w:before="60" w:after="60" w:line="276" w:lineRule="auto"/>
        <w:ind w:right="3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6A2A0C">
        <w:rPr>
          <w:rFonts w:ascii="Verdana" w:eastAsia="Calibri" w:hAnsi="Verdana"/>
          <w:sz w:val="20"/>
          <w:szCs w:val="20"/>
          <w:lang w:eastAsia="en-US"/>
        </w:rPr>
        <w:t xml:space="preserve">Wykonawca oświadcza, że przed złożeniem oferty i podpisaniem </w:t>
      </w:r>
      <w:r w:rsidR="000433AB">
        <w:rPr>
          <w:rFonts w:ascii="Verdana" w:eastAsia="Calibri" w:hAnsi="Verdana"/>
          <w:sz w:val="20"/>
          <w:szCs w:val="20"/>
          <w:lang w:eastAsia="en-US"/>
        </w:rPr>
        <w:t>U</w:t>
      </w:r>
      <w:r w:rsidR="000433AB" w:rsidRPr="006A2A0C">
        <w:rPr>
          <w:rFonts w:ascii="Verdana" w:eastAsia="Calibri" w:hAnsi="Verdana"/>
          <w:sz w:val="20"/>
          <w:szCs w:val="20"/>
          <w:lang w:eastAsia="en-US"/>
        </w:rPr>
        <w:t xml:space="preserve">mowy </w:t>
      </w:r>
      <w:r w:rsidRPr="006A2A0C">
        <w:rPr>
          <w:rFonts w:ascii="Verdana" w:eastAsia="Calibri" w:hAnsi="Verdana"/>
          <w:sz w:val="20"/>
          <w:szCs w:val="20"/>
          <w:lang w:eastAsia="en-US"/>
        </w:rPr>
        <w:t xml:space="preserve">zapoznał </w:t>
      </w:r>
      <w:r w:rsidRPr="006A2A0C">
        <w:rPr>
          <w:rFonts w:ascii="Verdana" w:eastAsia="Calibri" w:hAnsi="Verdana"/>
          <w:sz w:val="20"/>
          <w:szCs w:val="20"/>
          <w:lang w:eastAsia="en-US"/>
        </w:rPr>
        <w:br/>
        <w:t>się ze wszystkimi warunkami lokalizacyjnymi, terenowymi i realizacyjnymi dotyczącymi Przedmiotu Umowy i uwzględnił je w wynagrodzeniu wskazanym w ofercie.</w:t>
      </w:r>
    </w:p>
    <w:p w14:paraId="06F1B674" w14:textId="2207DD8C" w:rsidR="006A2A0C" w:rsidRPr="006A2A0C" w:rsidRDefault="006A2A0C" w:rsidP="003D21C9">
      <w:pPr>
        <w:numPr>
          <w:ilvl w:val="0"/>
          <w:numId w:val="2"/>
        </w:numPr>
        <w:spacing w:before="60" w:after="60" w:line="276" w:lineRule="auto"/>
        <w:ind w:right="3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6A2A0C">
        <w:rPr>
          <w:rFonts w:ascii="Verdana" w:eastAsia="Calibri" w:hAnsi="Verdana"/>
          <w:sz w:val="20"/>
          <w:szCs w:val="20"/>
          <w:lang w:eastAsia="en-US"/>
        </w:rPr>
        <w:t xml:space="preserve">Wykonawca zobowiązuje się do wykonywania przedmiotu </w:t>
      </w:r>
      <w:r w:rsidR="000433AB">
        <w:rPr>
          <w:rFonts w:ascii="Verdana" w:eastAsia="Calibri" w:hAnsi="Verdana"/>
          <w:sz w:val="20"/>
          <w:szCs w:val="20"/>
          <w:lang w:eastAsia="en-US"/>
        </w:rPr>
        <w:t>U</w:t>
      </w:r>
      <w:r w:rsidR="000433AB" w:rsidRPr="006A2A0C">
        <w:rPr>
          <w:rFonts w:ascii="Verdana" w:eastAsia="Calibri" w:hAnsi="Verdana"/>
          <w:sz w:val="20"/>
          <w:szCs w:val="20"/>
          <w:lang w:eastAsia="en-US"/>
        </w:rPr>
        <w:t xml:space="preserve">mowy </w:t>
      </w:r>
      <w:r w:rsidRPr="006A2A0C">
        <w:rPr>
          <w:rFonts w:ascii="Verdana" w:eastAsia="Calibri" w:hAnsi="Verdana"/>
          <w:sz w:val="20"/>
          <w:szCs w:val="20"/>
          <w:lang w:eastAsia="en-US"/>
        </w:rPr>
        <w:t>z uwzględnieniem:</w:t>
      </w:r>
    </w:p>
    <w:p w14:paraId="01F13891" w14:textId="77777777" w:rsidR="006A2A0C" w:rsidRPr="006A2A0C" w:rsidRDefault="006A2A0C" w:rsidP="003D21C9">
      <w:pPr>
        <w:numPr>
          <w:ilvl w:val="0"/>
          <w:numId w:val="17"/>
        </w:numPr>
        <w:spacing w:after="42" w:line="276" w:lineRule="auto"/>
        <w:ind w:right="3"/>
        <w:contextualSpacing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6A2A0C">
        <w:rPr>
          <w:rFonts w:ascii="Verdana" w:eastAsia="Calibri" w:hAnsi="Verdana"/>
          <w:sz w:val="20"/>
          <w:szCs w:val="20"/>
          <w:lang w:eastAsia="en-US"/>
        </w:rPr>
        <w:t>regulaminów i procedur Zamawiającego, w tym przepisów regulujących zasady ochrony obiektu/osób/ mienia;</w:t>
      </w:r>
    </w:p>
    <w:p w14:paraId="1E13BD8A" w14:textId="77777777" w:rsidR="006A2A0C" w:rsidRPr="006A2A0C" w:rsidRDefault="006A2A0C" w:rsidP="003D21C9">
      <w:pPr>
        <w:numPr>
          <w:ilvl w:val="0"/>
          <w:numId w:val="17"/>
        </w:numPr>
        <w:spacing w:after="42" w:line="276" w:lineRule="auto"/>
        <w:ind w:right="3"/>
        <w:contextualSpacing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6A2A0C">
        <w:rPr>
          <w:rFonts w:ascii="Verdana" w:eastAsia="Calibri" w:hAnsi="Verdana"/>
          <w:sz w:val="20"/>
          <w:szCs w:val="20"/>
          <w:lang w:eastAsia="en-US"/>
        </w:rPr>
        <w:t>przepisów i uregulowań prawnych powszechnie obowiązujących oraz wszelkich innych przepisów dotyczących usługi;</w:t>
      </w:r>
    </w:p>
    <w:p w14:paraId="765B06B6" w14:textId="22CB0FB0" w:rsidR="006A2A0C" w:rsidRPr="006A2A0C" w:rsidRDefault="006A2A0C" w:rsidP="003D21C9">
      <w:pPr>
        <w:numPr>
          <w:ilvl w:val="0"/>
          <w:numId w:val="17"/>
        </w:numPr>
        <w:spacing w:after="42" w:line="276" w:lineRule="auto"/>
        <w:ind w:right="3"/>
        <w:contextualSpacing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6A2A0C">
        <w:rPr>
          <w:rFonts w:ascii="Verdana" w:eastAsia="Calibri" w:hAnsi="Verdana"/>
          <w:sz w:val="20"/>
          <w:szCs w:val="20"/>
          <w:lang w:eastAsia="en-US"/>
        </w:rPr>
        <w:t xml:space="preserve">w sposób zapewniający prawidłowe funkcjonowanie obiektu oraz bezpieczeństwo osób w nim przebywających, w zakresie objętym przedmiotem </w:t>
      </w:r>
      <w:r w:rsidR="000433AB">
        <w:rPr>
          <w:rFonts w:ascii="Verdana" w:eastAsia="Calibri" w:hAnsi="Verdana"/>
          <w:sz w:val="20"/>
          <w:szCs w:val="20"/>
          <w:lang w:eastAsia="en-US"/>
        </w:rPr>
        <w:t>U</w:t>
      </w:r>
      <w:r w:rsidR="000433AB" w:rsidRPr="006A2A0C">
        <w:rPr>
          <w:rFonts w:ascii="Verdana" w:eastAsia="Calibri" w:hAnsi="Verdana"/>
          <w:sz w:val="20"/>
          <w:szCs w:val="20"/>
          <w:lang w:eastAsia="en-US"/>
        </w:rPr>
        <w:t>mowy</w:t>
      </w:r>
      <w:r w:rsidRPr="006A2A0C">
        <w:rPr>
          <w:rFonts w:ascii="Verdana" w:eastAsia="Calibri" w:hAnsi="Verdana"/>
          <w:sz w:val="20"/>
          <w:szCs w:val="20"/>
          <w:lang w:eastAsia="en-US"/>
        </w:rPr>
        <w:t>.</w:t>
      </w:r>
    </w:p>
    <w:p w14:paraId="1D1D7213" w14:textId="6325A5E2" w:rsidR="006A2A0C" w:rsidRPr="006A2A0C" w:rsidRDefault="006A2A0C" w:rsidP="003D21C9">
      <w:pPr>
        <w:numPr>
          <w:ilvl w:val="0"/>
          <w:numId w:val="2"/>
        </w:numPr>
        <w:spacing w:before="60" w:after="60" w:line="276" w:lineRule="auto"/>
        <w:ind w:right="3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6A2A0C">
        <w:rPr>
          <w:rFonts w:ascii="Verdana" w:eastAsia="Calibri" w:hAnsi="Verdana"/>
          <w:sz w:val="20"/>
          <w:szCs w:val="20"/>
          <w:lang w:eastAsia="en-US"/>
        </w:rPr>
        <w:t xml:space="preserve">Wykonawca zobowiązany jest zapewnić wykonanie i kierowanie pracami objętymi </w:t>
      </w:r>
      <w:r w:rsidR="00681167">
        <w:rPr>
          <w:rFonts w:ascii="Verdana" w:eastAsia="Calibri" w:hAnsi="Verdana"/>
          <w:sz w:val="20"/>
          <w:szCs w:val="20"/>
          <w:lang w:eastAsia="en-US"/>
        </w:rPr>
        <w:t>U</w:t>
      </w:r>
      <w:r w:rsidR="00681167" w:rsidRPr="006A2A0C">
        <w:rPr>
          <w:rFonts w:ascii="Verdana" w:eastAsia="Calibri" w:hAnsi="Verdana"/>
          <w:sz w:val="20"/>
          <w:szCs w:val="20"/>
          <w:lang w:eastAsia="en-US"/>
        </w:rPr>
        <w:t xml:space="preserve">mową </w:t>
      </w:r>
      <w:r w:rsidRPr="006A2A0C">
        <w:rPr>
          <w:rFonts w:ascii="Verdana" w:eastAsia="Calibri" w:hAnsi="Verdana"/>
          <w:sz w:val="20"/>
          <w:szCs w:val="20"/>
          <w:lang w:eastAsia="en-US"/>
        </w:rPr>
        <w:t>przez osoby posiadające stosowne kwalifikacje zawodowe.</w:t>
      </w:r>
    </w:p>
    <w:p w14:paraId="0DAE036B" w14:textId="77777777" w:rsidR="00A23458" w:rsidRDefault="00A23458" w:rsidP="005828C1">
      <w:pPr>
        <w:spacing w:before="120"/>
        <w:ind w:left="426" w:right="27"/>
        <w:jc w:val="center"/>
        <w:rPr>
          <w:rFonts w:ascii="Verdana" w:hAnsi="Verdana"/>
          <w:b/>
          <w:sz w:val="20"/>
          <w:szCs w:val="20"/>
        </w:rPr>
      </w:pPr>
    </w:p>
    <w:p w14:paraId="67C5E268" w14:textId="77777777" w:rsidR="00A04AEB" w:rsidRPr="00A04AEB" w:rsidRDefault="00A04AEB" w:rsidP="00341252">
      <w:pPr>
        <w:spacing w:before="120"/>
        <w:ind w:right="27"/>
        <w:jc w:val="center"/>
        <w:rPr>
          <w:rFonts w:ascii="Verdana" w:hAnsi="Verdana"/>
          <w:b/>
          <w:sz w:val="20"/>
          <w:szCs w:val="20"/>
        </w:rPr>
      </w:pPr>
      <w:r w:rsidRPr="00A04AEB">
        <w:rPr>
          <w:rFonts w:ascii="Verdana" w:hAnsi="Verdana"/>
          <w:b/>
          <w:sz w:val="20"/>
          <w:szCs w:val="20"/>
        </w:rPr>
        <w:t>§ 2</w:t>
      </w:r>
    </w:p>
    <w:p w14:paraId="2D8B9503" w14:textId="77777777" w:rsidR="00A04AEB" w:rsidRPr="00A04AEB" w:rsidRDefault="00A04AEB" w:rsidP="00BC0EF6">
      <w:pPr>
        <w:ind w:right="27"/>
        <w:jc w:val="center"/>
        <w:rPr>
          <w:rFonts w:ascii="Verdana" w:hAnsi="Verdana"/>
          <w:b/>
          <w:sz w:val="20"/>
          <w:szCs w:val="20"/>
        </w:rPr>
      </w:pPr>
      <w:r w:rsidRPr="00A04AEB">
        <w:rPr>
          <w:rFonts w:ascii="Verdana" w:hAnsi="Verdana"/>
          <w:b/>
          <w:sz w:val="20"/>
          <w:szCs w:val="20"/>
        </w:rPr>
        <w:t>TERMIN REALIZACJI</w:t>
      </w:r>
    </w:p>
    <w:p w14:paraId="5EE056C6" w14:textId="628F1391" w:rsidR="00BC2F9D" w:rsidRPr="002F1A3B" w:rsidRDefault="00BC2F9D" w:rsidP="00BC2F9D">
      <w:pPr>
        <w:numPr>
          <w:ilvl w:val="0"/>
          <w:numId w:val="11"/>
        </w:numPr>
        <w:tabs>
          <w:tab w:val="num" w:pos="851"/>
        </w:tabs>
        <w:spacing w:before="60" w:after="60" w:line="276" w:lineRule="auto"/>
        <w:ind w:right="3"/>
        <w:jc w:val="both"/>
        <w:rPr>
          <w:rFonts w:ascii="Verdana" w:hAnsi="Verdana"/>
          <w:b/>
          <w:bCs/>
          <w:sz w:val="20"/>
          <w:szCs w:val="20"/>
        </w:rPr>
      </w:pPr>
      <w:r w:rsidRPr="002F1A3B">
        <w:rPr>
          <w:rFonts w:ascii="Verdana" w:hAnsi="Verdana"/>
          <w:b/>
          <w:bCs/>
          <w:sz w:val="20"/>
          <w:szCs w:val="20"/>
        </w:rPr>
        <w:t>Wykonawca</w:t>
      </w:r>
      <w:r w:rsidRPr="002F1A3B">
        <w:rPr>
          <w:rFonts w:ascii="Verdana" w:hAnsi="Verdana"/>
          <w:bCs/>
          <w:sz w:val="20"/>
          <w:szCs w:val="20"/>
        </w:rPr>
        <w:t xml:space="preserve"> zobowiązuje się do wykonania usług określonych w </w:t>
      </w:r>
      <w:r w:rsidRPr="002F1A3B">
        <w:rPr>
          <w:rFonts w:ascii="Verdana" w:hAnsi="Verdana"/>
          <w:b/>
          <w:sz w:val="20"/>
          <w:szCs w:val="20"/>
        </w:rPr>
        <w:t>§ 1</w:t>
      </w:r>
      <w:r w:rsidRPr="002F1A3B">
        <w:rPr>
          <w:rFonts w:ascii="Verdana" w:hAnsi="Verdana"/>
          <w:bCs/>
          <w:sz w:val="20"/>
          <w:szCs w:val="20"/>
        </w:rPr>
        <w:t xml:space="preserve"> </w:t>
      </w:r>
      <w:r w:rsidRPr="002F1A3B">
        <w:rPr>
          <w:rFonts w:ascii="Verdana" w:hAnsi="Verdana"/>
          <w:b/>
          <w:bCs/>
          <w:sz w:val="20"/>
          <w:szCs w:val="20"/>
        </w:rPr>
        <w:t xml:space="preserve">w terminie </w:t>
      </w:r>
      <w:r w:rsidRPr="002F1A3B">
        <w:rPr>
          <w:rFonts w:ascii="Verdana" w:hAnsi="Verdana"/>
          <w:b/>
          <w:bCs/>
          <w:sz w:val="20"/>
          <w:szCs w:val="20"/>
        </w:rPr>
        <w:br/>
        <w:t xml:space="preserve">od dnia </w:t>
      </w:r>
      <w:r w:rsidR="00F57675">
        <w:rPr>
          <w:rFonts w:ascii="Verdana" w:hAnsi="Verdana"/>
          <w:b/>
          <w:bCs/>
          <w:sz w:val="20"/>
          <w:szCs w:val="20"/>
        </w:rPr>
        <w:t>__</w:t>
      </w:r>
      <w:r w:rsidRPr="002F1A3B">
        <w:rPr>
          <w:rFonts w:ascii="Verdana" w:hAnsi="Verdana"/>
          <w:b/>
          <w:bCs/>
          <w:sz w:val="20"/>
          <w:szCs w:val="20"/>
        </w:rPr>
        <w:t>.</w:t>
      </w:r>
      <w:r w:rsidR="00F57675">
        <w:rPr>
          <w:rFonts w:ascii="Verdana" w:hAnsi="Verdana"/>
          <w:b/>
          <w:bCs/>
          <w:sz w:val="20"/>
          <w:szCs w:val="20"/>
        </w:rPr>
        <w:t>__</w:t>
      </w:r>
      <w:r w:rsidRPr="002F1A3B">
        <w:rPr>
          <w:rFonts w:ascii="Verdana" w:hAnsi="Verdana"/>
          <w:b/>
          <w:bCs/>
          <w:sz w:val="20"/>
          <w:szCs w:val="20"/>
        </w:rPr>
        <w:t>.</w:t>
      </w:r>
      <w:r w:rsidR="002D78BC" w:rsidRPr="002F1A3B">
        <w:rPr>
          <w:rFonts w:ascii="Verdana" w:hAnsi="Verdana"/>
          <w:b/>
          <w:bCs/>
          <w:sz w:val="20"/>
          <w:szCs w:val="20"/>
        </w:rPr>
        <w:t>202</w:t>
      </w:r>
      <w:r w:rsidR="002D78BC">
        <w:rPr>
          <w:rFonts w:ascii="Verdana" w:hAnsi="Verdana"/>
          <w:b/>
          <w:bCs/>
          <w:sz w:val="20"/>
          <w:szCs w:val="20"/>
        </w:rPr>
        <w:t>3</w:t>
      </w:r>
      <w:r w:rsidR="002D78BC" w:rsidRPr="002F1A3B">
        <w:rPr>
          <w:rFonts w:ascii="Verdana" w:hAnsi="Verdana"/>
          <w:b/>
          <w:bCs/>
          <w:sz w:val="20"/>
          <w:szCs w:val="20"/>
        </w:rPr>
        <w:t xml:space="preserve"> </w:t>
      </w:r>
      <w:r w:rsidRPr="002F1A3B">
        <w:rPr>
          <w:rFonts w:ascii="Verdana" w:hAnsi="Verdana"/>
          <w:b/>
          <w:bCs/>
          <w:sz w:val="20"/>
          <w:szCs w:val="20"/>
        </w:rPr>
        <w:t xml:space="preserve">r. przez okres </w:t>
      </w:r>
      <w:r w:rsidR="002D78BC">
        <w:rPr>
          <w:rFonts w:ascii="Verdana" w:hAnsi="Verdana"/>
          <w:b/>
          <w:bCs/>
          <w:sz w:val="20"/>
          <w:szCs w:val="20"/>
        </w:rPr>
        <w:t>24</w:t>
      </w:r>
      <w:r w:rsidR="002D78BC" w:rsidRPr="002F1A3B">
        <w:rPr>
          <w:rFonts w:ascii="Verdana" w:hAnsi="Verdana"/>
          <w:b/>
          <w:bCs/>
          <w:sz w:val="20"/>
          <w:szCs w:val="20"/>
        </w:rPr>
        <w:t xml:space="preserve"> </w:t>
      </w:r>
      <w:r w:rsidRPr="002F1A3B">
        <w:rPr>
          <w:rFonts w:ascii="Verdana" w:hAnsi="Verdana"/>
          <w:b/>
          <w:bCs/>
          <w:sz w:val="20"/>
          <w:szCs w:val="20"/>
        </w:rPr>
        <w:t>miesięcy</w:t>
      </w:r>
      <w:r w:rsidR="00287D85">
        <w:rPr>
          <w:rFonts w:ascii="Verdana" w:hAnsi="Verdana"/>
          <w:b/>
          <w:bCs/>
          <w:sz w:val="20"/>
          <w:szCs w:val="20"/>
        </w:rPr>
        <w:t>.</w:t>
      </w:r>
    </w:p>
    <w:p w14:paraId="5F6DDD18" w14:textId="7C5FEEEE" w:rsidR="002134BC" w:rsidRPr="002134BC" w:rsidRDefault="002134BC" w:rsidP="003D21C9">
      <w:pPr>
        <w:numPr>
          <w:ilvl w:val="0"/>
          <w:numId w:val="11"/>
        </w:numPr>
        <w:tabs>
          <w:tab w:val="num" w:pos="851"/>
        </w:tabs>
        <w:spacing w:before="60" w:after="60" w:line="276" w:lineRule="auto"/>
        <w:ind w:left="284" w:right="3" w:hanging="284"/>
        <w:jc w:val="both"/>
        <w:rPr>
          <w:rFonts w:ascii="Verdana" w:hAnsi="Verdana"/>
          <w:bCs/>
          <w:sz w:val="20"/>
          <w:szCs w:val="20"/>
        </w:rPr>
      </w:pPr>
      <w:r w:rsidRPr="002F1A3B">
        <w:rPr>
          <w:rFonts w:ascii="Verdana" w:hAnsi="Verdana"/>
          <w:bCs/>
          <w:sz w:val="20"/>
          <w:szCs w:val="20"/>
        </w:rPr>
        <w:t>Świadczenie usługi rozpocznie się o godzinie</w:t>
      </w:r>
      <w:r w:rsidRPr="00BC2F9D">
        <w:rPr>
          <w:rFonts w:ascii="Verdana" w:hAnsi="Verdana"/>
          <w:bCs/>
          <w:sz w:val="20"/>
          <w:szCs w:val="20"/>
        </w:rPr>
        <w:t xml:space="preserve"> </w:t>
      </w:r>
      <w:r w:rsidRPr="00BC2F9D">
        <w:rPr>
          <w:rFonts w:ascii="Verdana" w:hAnsi="Verdana"/>
          <w:b/>
          <w:bCs/>
          <w:sz w:val="20"/>
          <w:szCs w:val="20"/>
        </w:rPr>
        <w:t>14:00</w:t>
      </w:r>
      <w:r w:rsidRPr="00BC2F9D">
        <w:rPr>
          <w:rFonts w:ascii="Verdana" w:hAnsi="Verdana"/>
          <w:bCs/>
          <w:sz w:val="20"/>
          <w:szCs w:val="20"/>
        </w:rPr>
        <w:t xml:space="preserve"> dnia </w:t>
      </w:r>
      <w:r w:rsidR="00F57675">
        <w:rPr>
          <w:rFonts w:ascii="Verdana" w:hAnsi="Verdana"/>
          <w:b/>
          <w:bCs/>
          <w:sz w:val="20"/>
          <w:szCs w:val="20"/>
        </w:rPr>
        <w:t>__</w:t>
      </w:r>
      <w:r w:rsidRPr="00BC2F9D">
        <w:rPr>
          <w:rFonts w:ascii="Verdana" w:hAnsi="Verdana"/>
          <w:b/>
          <w:bCs/>
          <w:sz w:val="20"/>
          <w:szCs w:val="20"/>
        </w:rPr>
        <w:t>.</w:t>
      </w:r>
      <w:r w:rsidR="00F57675">
        <w:rPr>
          <w:rFonts w:ascii="Verdana" w:hAnsi="Verdana"/>
          <w:b/>
          <w:bCs/>
          <w:sz w:val="20"/>
          <w:szCs w:val="20"/>
        </w:rPr>
        <w:t>__</w:t>
      </w:r>
      <w:r w:rsidRPr="00BC2F9D">
        <w:rPr>
          <w:rFonts w:ascii="Verdana" w:hAnsi="Verdana"/>
          <w:b/>
          <w:bCs/>
          <w:sz w:val="20"/>
          <w:szCs w:val="20"/>
        </w:rPr>
        <w:t>.</w:t>
      </w:r>
      <w:r w:rsidR="002D78BC" w:rsidRPr="00BC2F9D">
        <w:rPr>
          <w:rFonts w:ascii="Verdana" w:hAnsi="Verdana"/>
          <w:b/>
          <w:bCs/>
          <w:sz w:val="20"/>
          <w:szCs w:val="20"/>
        </w:rPr>
        <w:t>202</w:t>
      </w:r>
      <w:r w:rsidR="002D78BC">
        <w:rPr>
          <w:rFonts w:ascii="Verdana" w:hAnsi="Verdana"/>
          <w:b/>
          <w:bCs/>
          <w:sz w:val="20"/>
          <w:szCs w:val="20"/>
        </w:rPr>
        <w:t>3</w:t>
      </w:r>
      <w:r w:rsidR="002D78BC" w:rsidRPr="00BC2F9D">
        <w:rPr>
          <w:rFonts w:ascii="Verdana" w:hAnsi="Verdana"/>
          <w:b/>
          <w:bCs/>
          <w:sz w:val="20"/>
          <w:szCs w:val="20"/>
        </w:rPr>
        <w:t xml:space="preserve"> </w:t>
      </w:r>
      <w:r w:rsidRPr="00BC2F9D">
        <w:rPr>
          <w:rFonts w:ascii="Verdana" w:hAnsi="Verdana"/>
          <w:b/>
          <w:bCs/>
          <w:sz w:val="20"/>
          <w:szCs w:val="20"/>
        </w:rPr>
        <w:t>r.</w:t>
      </w:r>
      <w:r w:rsidRPr="00BC2F9D">
        <w:rPr>
          <w:rFonts w:ascii="Verdana" w:hAnsi="Verdana"/>
          <w:bCs/>
          <w:sz w:val="20"/>
          <w:szCs w:val="20"/>
        </w:rPr>
        <w:t xml:space="preserve"> na podstawie protokołu</w:t>
      </w:r>
      <w:r w:rsidR="002D78BC">
        <w:rPr>
          <w:rFonts w:ascii="Verdana" w:hAnsi="Verdana"/>
          <w:bCs/>
          <w:sz w:val="20"/>
          <w:szCs w:val="20"/>
        </w:rPr>
        <w:t xml:space="preserve"> przekazania obiektu (Załącznik nr 2), co będzie równoznaczne z przekazaniem obiektu i </w:t>
      </w:r>
      <w:r w:rsidR="0092572C" w:rsidRPr="00BC2F9D">
        <w:rPr>
          <w:rFonts w:ascii="Verdana" w:hAnsi="Verdana"/>
          <w:bCs/>
          <w:sz w:val="20"/>
          <w:szCs w:val="20"/>
        </w:rPr>
        <w:t>systemu</w:t>
      </w:r>
      <w:r w:rsidR="0092572C">
        <w:rPr>
          <w:rFonts w:ascii="Verdana" w:hAnsi="Verdana"/>
          <w:bCs/>
          <w:sz w:val="20"/>
          <w:szCs w:val="20"/>
        </w:rPr>
        <w:t xml:space="preserve"> w monitorowanie</w:t>
      </w:r>
      <w:r w:rsidR="002D78BC">
        <w:rPr>
          <w:rFonts w:ascii="Verdana" w:hAnsi="Verdana"/>
          <w:bCs/>
          <w:sz w:val="20"/>
          <w:szCs w:val="20"/>
        </w:rPr>
        <w:t xml:space="preserve">. Protokół będzie </w:t>
      </w:r>
      <w:r w:rsidRPr="002134BC">
        <w:rPr>
          <w:rFonts w:ascii="Verdana" w:hAnsi="Verdana"/>
          <w:bCs/>
          <w:sz w:val="20"/>
          <w:szCs w:val="20"/>
        </w:rPr>
        <w:t>podpisan</w:t>
      </w:r>
      <w:r w:rsidR="002D78BC">
        <w:rPr>
          <w:rFonts w:ascii="Verdana" w:hAnsi="Verdana"/>
          <w:bCs/>
          <w:sz w:val="20"/>
          <w:szCs w:val="20"/>
        </w:rPr>
        <w:t>y</w:t>
      </w:r>
      <w:r w:rsidRPr="002134BC">
        <w:rPr>
          <w:rFonts w:ascii="Verdana" w:hAnsi="Verdana"/>
          <w:bCs/>
          <w:sz w:val="20"/>
          <w:szCs w:val="20"/>
        </w:rPr>
        <w:t xml:space="preserve"> przez przedstawicieli Wykonawcy i Zamawiającego.</w:t>
      </w:r>
    </w:p>
    <w:p w14:paraId="14C7C287" w14:textId="2923122E" w:rsidR="002134BC" w:rsidRPr="002134BC" w:rsidRDefault="002134BC" w:rsidP="003D21C9">
      <w:pPr>
        <w:numPr>
          <w:ilvl w:val="0"/>
          <w:numId w:val="11"/>
        </w:numPr>
        <w:tabs>
          <w:tab w:val="num" w:pos="851"/>
        </w:tabs>
        <w:spacing w:before="60" w:after="60" w:line="276" w:lineRule="auto"/>
        <w:ind w:left="284" w:right="3" w:hanging="284"/>
        <w:jc w:val="both"/>
        <w:rPr>
          <w:rFonts w:ascii="Verdana" w:hAnsi="Verdana"/>
          <w:bCs/>
          <w:sz w:val="20"/>
          <w:szCs w:val="20"/>
        </w:rPr>
      </w:pPr>
      <w:r w:rsidRPr="002134BC">
        <w:rPr>
          <w:rFonts w:ascii="Verdana" w:hAnsi="Verdana"/>
          <w:bCs/>
          <w:sz w:val="20"/>
          <w:szCs w:val="20"/>
        </w:rPr>
        <w:t xml:space="preserve">Zakończenie świadczenia usługi nastąpi w ostatnim dniu obowiązywania </w:t>
      </w:r>
      <w:r w:rsidR="000433AB">
        <w:rPr>
          <w:rFonts w:ascii="Verdana" w:hAnsi="Verdana"/>
          <w:bCs/>
          <w:sz w:val="20"/>
          <w:szCs w:val="20"/>
        </w:rPr>
        <w:t>U</w:t>
      </w:r>
      <w:r w:rsidR="000433AB" w:rsidRPr="002134BC">
        <w:rPr>
          <w:rFonts w:ascii="Verdana" w:hAnsi="Verdana"/>
          <w:bCs/>
          <w:sz w:val="20"/>
          <w:szCs w:val="20"/>
        </w:rPr>
        <w:t xml:space="preserve">mowy </w:t>
      </w:r>
      <w:r w:rsidRPr="002134BC">
        <w:rPr>
          <w:rFonts w:ascii="Verdana" w:hAnsi="Verdana"/>
          <w:bCs/>
          <w:sz w:val="20"/>
          <w:szCs w:val="20"/>
        </w:rPr>
        <w:br/>
        <w:t xml:space="preserve">o </w:t>
      </w:r>
      <w:r w:rsidRPr="00BC2F9D">
        <w:rPr>
          <w:rFonts w:ascii="Verdana" w:hAnsi="Verdana"/>
          <w:bCs/>
          <w:sz w:val="20"/>
          <w:szCs w:val="20"/>
        </w:rPr>
        <w:t xml:space="preserve">godzinie </w:t>
      </w:r>
      <w:r w:rsidRPr="00BC2F9D">
        <w:rPr>
          <w:rFonts w:ascii="Verdana" w:hAnsi="Verdana"/>
          <w:b/>
          <w:bCs/>
          <w:sz w:val="20"/>
          <w:szCs w:val="20"/>
        </w:rPr>
        <w:t>14:00</w:t>
      </w:r>
      <w:r w:rsidRPr="002134BC">
        <w:rPr>
          <w:rFonts w:ascii="Verdana" w:hAnsi="Verdana"/>
          <w:bCs/>
          <w:sz w:val="20"/>
          <w:szCs w:val="20"/>
        </w:rPr>
        <w:t xml:space="preserve"> na podstawie protokołu odbioru </w:t>
      </w:r>
      <w:r w:rsidR="000433AB">
        <w:rPr>
          <w:rFonts w:ascii="Verdana" w:hAnsi="Verdana"/>
          <w:bCs/>
          <w:sz w:val="20"/>
          <w:szCs w:val="20"/>
        </w:rPr>
        <w:t>U</w:t>
      </w:r>
      <w:r w:rsidR="000433AB" w:rsidRPr="002134BC">
        <w:rPr>
          <w:rFonts w:ascii="Verdana" w:hAnsi="Verdana"/>
          <w:bCs/>
          <w:sz w:val="20"/>
          <w:szCs w:val="20"/>
        </w:rPr>
        <w:t>mowy</w:t>
      </w:r>
      <w:r w:rsidRPr="002134BC">
        <w:rPr>
          <w:rFonts w:ascii="Verdana" w:hAnsi="Verdana"/>
          <w:bCs/>
          <w:sz w:val="20"/>
          <w:szCs w:val="20"/>
        </w:rPr>
        <w:t>.</w:t>
      </w:r>
    </w:p>
    <w:p w14:paraId="4E7E8298" w14:textId="77777777" w:rsidR="00A04AEB" w:rsidRDefault="00A04AEB" w:rsidP="00341252">
      <w:pPr>
        <w:tabs>
          <w:tab w:val="num" w:pos="851"/>
        </w:tabs>
        <w:spacing w:before="240"/>
        <w:ind w:right="27"/>
        <w:jc w:val="center"/>
        <w:rPr>
          <w:rFonts w:ascii="Verdana" w:hAnsi="Verdana"/>
          <w:b/>
          <w:sz w:val="20"/>
          <w:szCs w:val="20"/>
        </w:rPr>
      </w:pPr>
      <w:r w:rsidRPr="00A04AEB">
        <w:rPr>
          <w:rFonts w:ascii="Verdana" w:hAnsi="Verdana"/>
          <w:b/>
          <w:sz w:val="20"/>
          <w:szCs w:val="20"/>
        </w:rPr>
        <w:t>§ 3</w:t>
      </w:r>
    </w:p>
    <w:p w14:paraId="6664DAFB" w14:textId="77777777" w:rsidR="00A04AEB" w:rsidRPr="00A04AEB" w:rsidRDefault="00A04AEB" w:rsidP="00BC0EF6">
      <w:pPr>
        <w:tabs>
          <w:tab w:val="num" w:pos="851"/>
        </w:tabs>
        <w:ind w:right="27"/>
        <w:jc w:val="center"/>
        <w:rPr>
          <w:rFonts w:ascii="Verdana" w:hAnsi="Verdana"/>
          <w:b/>
          <w:sz w:val="20"/>
          <w:szCs w:val="20"/>
        </w:rPr>
      </w:pPr>
      <w:r w:rsidRPr="00A04AEB">
        <w:rPr>
          <w:rFonts w:ascii="Verdana" w:hAnsi="Verdana"/>
          <w:b/>
          <w:sz w:val="20"/>
          <w:szCs w:val="20"/>
        </w:rPr>
        <w:t>WYNAGRODZENIE</w:t>
      </w:r>
    </w:p>
    <w:p w14:paraId="4631C040" w14:textId="417D40D5" w:rsidR="002134BC" w:rsidRPr="002134BC" w:rsidRDefault="002134BC" w:rsidP="003D21C9">
      <w:pPr>
        <w:numPr>
          <w:ilvl w:val="0"/>
          <w:numId w:val="3"/>
        </w:numPr>
        <w:tabs>
          <w:tab w:val="num" w:pos="851"/>
        </w:tabs>
        <w:spacing w:after="60" w:line="240" w:lineRule="exact"/>
        <w:ind w:left="284" w:right="3" w:hanging="284"/>
        <w:jc w:val="both"/>
        <w:rPr>
          <w:rFonts w:ascii="Verdana" w:hAnsi="Verdana"/>
          <w:sz w:val="20"/>
          <w:szCs w:val="20"/>
        </w:rPr>
      </w:pPr>
      <w:r w:rsidRPr="002134BC">
        <w:rPr>
          <w:rFonts w:ascii="Verdana" w:hAnsi="Verdana"/>
          <w:sz w:val="20"/>
          <w:szCs w:val="20"/>
        </w:rPr>
        <w:t xml:space="preserve">Wynagrodzenie za wykonanie przedmiotu </w:t>
      </w:r>
      <w:r w:rsidR="000433AB">
        <w:rPr>
          <w:rFonts w:ascii="Verdana" w:hAnsi="Verdana"/>
          <w:sz w:val="20"/>
          <w:szCs w:val="20"/>
        </w:rPr>
        <w:t>U</w:t>
      </w:r>
      <w:r w:rsidR="000433AB" w:rsidRPr="002134BC">
        <w:rPr>
          <w:rFonts w:ascii="Verdana" w:hAnsi="Verdana"/>
          <w:sz w:val="20"/>
          <w:szCs w:val="20"/>
        </w:rPr>
        <w:t xml:space="preserve">mowy </w:t>
      </w:r>
      <w:r w:rsidRPr="002134BC">
        <w:rPr>
          <w:rFonts w:ascii="Verdana" w:hAnsi="Verdana"/>
          <w:sz w:val="20"/>
          <w:szCs w:val="20"/>
        </w:rPr>
        <w:t xml:space="preserve">określonego w </w:t>
      </w:r>
      <w:r w:rsidRPr="002134BC">
        <w:rPr>
          <w:rFonts w:ascii="Verdana" w:hAnsi="Verdana"/>
          <w:b/>
          <w:sz w:val="20"/>
          <w:szCs w:val="20"/>
        </w:rPr>
        <w:t>§ 1</w:t>
      </w:r>
      <w:r w:rsidRPr="002134BC">
        <w:rPr>
          <w:rFonts w:ascii="Verdana" w:hAnsi="Verdana"/>
          <w:sz w:val="20"/>
          <w:szCs w:val="20"/>
        </w:rPr>
        <w:t xml:space="preserve"> Strony ustalają zgodnie z Ofertą </w:t>
      </w:r>
      <w:r w:rsidRPr="002134BC">
        <w:rPr>
          <w:rFonts w:ascii="Verdana" w:hAnsi="Verdana"/>
          <w:bCs/>
          <w:sz w:val="20"/>
          <w:szCs w:val="20"/>
        </w:rPr>
        <w:t xml:space="preserve">Wykonawcy </w:t>
      </w:r>
      <w:r w:rsidRPr="002134BC">
        <w:rPr>
          <w:rFonts w:ascii="Verdana" w:hAnsi="Verdana"/>
          <w:sz w:val="20"/>
          <w:szCs w:val="20"/>
        </w:rPr>
        <w:t xml:space="preserve">na kwotę: </w:t>
      </w:r>
    </w:p>
    <w:p w14:paraId="7DA934C2" w14:textId="77777777" w:rsidR="002134BC" w:rsidRPr="002134BC" w:rsidRDefault="002134BC" w:rsidP="006D1E4A">
      <w:pPr>
        <w:tabs>
          <w:tab w:val="num" w:pos="709"/>
        </w:tabs>
        <w:spacing w:line="240" w:lineRule="exact"/>
        <w:ind w:left="709" w:hanging="425"/>
        <w:jc w:val="both"/>
        <w:rPr>
          <w:rFonts w:ascii="Verdana" w:hAnsi="Verdana"/>
          <w:b/>
          <w:sz w:val="20"/>
          <w:szCs w:val="20"/>
        </w:rPr>
      </w:pPr>
      <w:r w:rsidRPr="002134BC">
        <w:rPr>
          <w:rFonts w:ascii="Verdana" w:hAnsi="Verdana"/>
          <w:sz w:val="20"/>
          <w:szCs w:val="20"/>
        </w:rPr>
        <w:t xml:space="preserve">wynagrodzenie umowne netto ____________________ PLN, </w:t>
      </w:r>
    </w:p>
    <w:p w14:paraId="5F59EAB0" w14:textId="77777777" w:rsidR="002134BC" w:rsidRPr="002134BC" w:rsidRDefault="002134BC" w:rsidP="006D1E4A">
      <w:pPr>
        <w:tabs>
          <w:tab w:val="num" w:pos="709"/>
        </w:tabs>
        <w:spacing w:line="240" w:lineRule="exact"/>
        <w:ind w:left="709" w:hanging="425"/>
        <w:jc w:val="both"/>
        <w:rPr>
          <w:rFonts w:ascii="Verdana" w:hAnsi="Verdana"/>
          <w:sz w:val="20"/>
          <w:szCs w:val="20"/>
        </w:rPr>
      </w:pPr>
      <w:r w:rsidRPr="002134BC">
        <w:rPr>
          <w:rFonts w:ascii="Verdana" w:hAnsi="Verdana"/>
          <w:sz w:val="20"/>
          <w:szCs w:val="20"/>
        </w:rPr>
        <w:t xml:space="preserve">podatek VAT 23 % _____________________ PLN, </w:t>
      </w:r>
    </w:p>
    <w:p w14:paraId="178D57A7" w14:textId="77777777" w:rsidR="002134BC" w:rsidRPr="002134BC" w:rsidRDefault="002134BC" w:rsidP="006D1E4A">
      <w:pPr>
        <w:tabs>
          <w:tab w:val="num" w:pos="709"/>
        </w:tabs>
        <w:spacing w:after="60" w:line="240" w:lineRule="exact"/>
        <w:ind w:left="709" w:hanging="425"/>
        <w:jc w:val="both"/>
        <w:rPr>
          <w:rFonts w:ascii="Verdana" w:hAnsi="Verdana"/>
          <w:b/>
          <w:sz w:val="20"/>
          <w:szCs w:val="20"/>
        </w:rPr>
      </w:pPr>
      <w:r w:rsidRPr="002134BC">
        <w:rPr>
          <w:rFonts w:ascii="Verdana" w:hAnsi="Verdana"/>
          <w:b/>
          <w:sz w:val="20"/>
          <w:szCs w:val="20"/>
        </w:rPr>
        <w:t xml:space="preserve">wynagrodzenie umowne brutto ________________ PLN, </w:t>
      </w:r>
    </w:p>
    <w:p w14:paraId="246862DC" w14:textId="39EB2AA6" w:rsidR="002134BC" w:rsidRDefault="002134BC" w:rsidP="006D1E4A">
      <w:pPr>
        <w:tabs>
          <w:tab w:val="num" w:pos="709"/>
        </w:tabs>
        <w:spacing w:after="60" w:line="240" w:lineRule="exact"/>
        <w:ind w:left="709" w:hanging="425"/>
        <w:jc w:val="both"/>
        <w:rPr>
          <w:rFonts w:ascii="Verdana" w:hAnsi="Verdana"/>
          <w:sz w:val="20"/>
          <w:szCs w:val="20"/>
        </w:rPr>
      </w:pPr>
      <w:r w:rsidRPr="002134BC">
        <w:rPr>
          <w:rFonts w:ascii="Verdana" w:hAnsi="Verdana"/>
          <w:sz w:val="20"/>
          <w:szCs w:val="20"/>
        </w:rPr>
        <w:t xml:space="preserve">(wynagrodzenie umowne brutto słownie: </w:t>
      </w:r>
      <w:r w:rsidRPr="002134BC">
        <w:rPr>
          <w:rFonts w:ascii="Verdana" w:hAnsi="Verdana"/>
          <w:i/>
          <w:sz w:val="20"/>
          <w:szCs w:val="20"/>
        </w:rPr>
        <w:t>______________________________ __ /100</w:t>
      </w:r>
      <w:r w:rsidRPr="002134BC">
        <w:rPr>
          <w:rFonts w:ascii="Verdana" w:hAnsi="Verdana"/>
          <w:sz w:val="20"/>
          <w:szCs w:val="20"/>
        </w:rPr>
        <w:t>).</w:t>
      </w:r>
    </w:p>
    <w:p w14:paraId="7EF1EA25" w14:textId="77777777" w:rsidR="006D1E4A" w:rsidRPr="003F060A" w:rsidRDefault="006D1E4A" w:rsidP="006D1E4A">
      <w:pPr>
        <w:pStyle w:val="Akapitzlist"/>
        <w:numPr>
          <w:ilvl w:val="0"/>
          <w:numId w:val="3"/>
        </w:numPr>
        <w:spacing w:line="276" w:lineRule="auto"/>
        <w:ind w:right="-2"/>
        <w:rPr>
          <w:rFonts w:ascii="Verdana" w:hAnsi="Verdana"/>
          <w:sz w:val="20"/>
          <w:szCs w:val="20"/>
          <w:lang w:eastAsia="pl-PL"/>
        </w:rPr>
      </w:pPr>
      <w:r w:rsidRPr="00361E08">
        <w:rPr>
          <w:rFonts w:ascii="Verdana" w:hAnsi="Verdana"/>
          <w:sz w:val="20"/>
          <w:szCs w:val="20"/>
          <w:lang w:eastAsia="pl-PL"/>
        </w:rPr>
        <w:t xml:space="preserve">Płatności będą dokonywane w złotych polskich (PLN), przelewem na rachunek bankowy Wykonawcy </w:t>
      </w:r>
      <w:r>
        <w:rPr>
          <w:rFonts w:ascii="Verdana" w:hAnsi="Verdana"/>
          <w:sz w:val="20"/>
          <w:szCs w:val="20"/>
          <w:lang w:eastAsia="pl-PL"/>
        </w:rPr>
        <w:t>nr ____________________  w Banku ______ , w</w:t>
      </w:r>
      <w:r w:rsidRPr="00361E08">
        <w:rPr>
          <w:rFonts w:ascii="Verdana" w:hAnsi="Verdana"/>
          <w:sz w:val="20"/>
          <w:szCs w:val="20"/>
          <w:lang w:eastAsia="pl-PL"/>
        </w:rPr>
        <w:t>skazany na prawidłowo wystawionej fakturze VAT. Wykonawca oświadcza,</w:t>
      </w:r>
      <w:r>
        <w:rPr>
          <w:rFonts w:ascii="Verdana" w:hAnsi="Verdana"/>
          <w:sz w:val="20"/>
          <w:szCs w:val="20"/>
          <w:lang w:eastAsia="pl-PL"/>
        </w:rPr>
        <w:t xml:space="preserve"> </w:t>
      </w:r>
      <w:r w:rsidRPr="003F060A">
        <w:rPr>
          <w:rFonts w:ascii="Verdana" w:hAnsi="Verdana"/>
          <w:sz w:val="20"/>
          <w:szCs w:val="20"/>
          <w:lang w:eastAsia="pl-PL"/>
        </w:rPr>
        <w:t xml:space="preserve">że rachunek, który będzie wskazany na fakturze został otwarty w związku z prowadzoną przez Wykonawcę działalnością </w:t>
      </w:r>
      <w:r w:rsidRPr="003F060A">
        <w:rPr>
          <w:rFonts w:ascii="Verdana" w:hAnsi="Verdana"/>
          <w:sz w:val="20"/>
          <w:szCs w:val="20"/>
          <w:lang w:eastAsia="pl-PL"/>
        </w:rPr>
        <w:lastRenderedPageBreak/>
        <w:t>gospodarczą, zgłoszony i ujawniony w wykazie prowadzonym przez Szefa Krajowej Administracji Skarbowej.</w:t>
      </w:r>
    </w:p>
    <w:p w14:paraId="554DE1E6" w14:textId="767C1565" w:rsidR="006D1E4A" w:rsidRPr="00EB5C61" w:rsidRDefault="006D1E4A" w:rsidP="006D1E4A">
      <w:pPr>
        <w:pStyle w:val="Akapitzlist"/>
        <w:numPr>
          <w:ilvl w:val="0"/>
          <w:numId w:val="3"/>
        </w:numPr>
        <w:spacing w:line="276" w:lineRule="auto"/>
        <w:ind w:right="-2"/>
        <w:rPr>
          <w:rFonts w:ascii="Verdana" w:hAnsi="Verdana"/>
          <w:color w:val="FF0000"/>
          <w:sz w:val="20"/>
          <w:szCs w:val="20"/>
          <w:lang w:eastAsia="pl-PL"/>
        </w:rPr>
      </w:pPr>
      <w:bookmarkStart w:id="1" w:name="_Hlk150768062"/>
      <w:r w:rsidRPr="00EB3D18">
        <w:rPr>
          <w:rFonts w:ascii="Verdana" w:hAnsi="Verdana"/>
          <w:sz w:val="20"/>
          <w:szCs w:val="20"/>
          <w:lang w:eastAsia="pl-PL"/>
        </w:rPr>
        <w:t xml:space="preserve">Zamawiający </w:t>
      </w:r>
      <w:r w:rsidRPr="00EB3D18">
        <w:rPr>
          <w:rFonts w:ascii="Verdana" w:hAnsi="Verdana"/>
          <w:sz w:val="20"/>
          <w:szCs w:val="20"/>
        </w:rPr>
        <w:t xml:space="preserve">przewiduje waloryzację cen jednostkowych, określonych w Formularzu Cenowym, </w:t>
      </w:r>
      <w:r>
        <w:rPr>
          <w:rFonts w:ascii="Verdana" w:hAnsi="Verdana"/>
          <w:sz w:val="20"/>
          <w:szCs w:val="20"/>
        </w:rPr>
        <w:t xml:space="preserve">w zakresie niezrealizowanym, </w:t>
      </w:r>
      <w:r w:rsidRPr="00EB3D18">
        <w:rPr>
          <w:rFonts w:ascii="Verdana" w:hAnsi="Verdana"/>
          <w:sz w:val="20"/>
          <w:szCs w:val="20"/>
        </w:rPr>
        <w:t>rocznym wskaźnikiem cen towarów i usług konsumpcyjnych publikowanym przez Główny Urząd Statystyczny w Monitorze Polskim</w:t>
      </w:r>
      <w:r>
        <w:rPr>
          <w:rFonts w:ascii="Verdana" w:hAnsi="Verdana"/>
          <w:sz w:val="20"/>
          <w:szCs w:val="20"/>
        </w:rPr>
        <w:t xml:space="preserve"> (rok poprzedni = 100). W</w:t>
      </w:r>
      <w:r w:rsidRPr="00EB3D18">
        <w:rPr>
          <w:rFonts w:ascii="Verdana" w:hAnsi="Verdana"/>
          <w:sz w:val="20"/>
          <w:szCs w:val="20"/>
        </w:rPr>
        <w:t>alory</w:t>
      </w:r>
      <w:r>
        <w:rPr>
          <w:rFonts w:ascii="Verdana" w:hAnsi="Verdana"/>
          <w:sz w:val="20"/>
          <w:szCs w:val="20"/>
        </w:rPr>
        <w:t>zacja nastąpi w 13 miesiącu realizacji umowy</w:t>
      </w:r>
      <w:r w:rsidRPr="00865984">
        <w:rPr>
          <w:rFonts w:ascii="Verdana" w:hAnsi="Verdana"/>
          <w:color w:val="FF0000"/>
          <w:sz w:val="20"/>
          <w:szCs w:val="20"/>
        </w:rPr>
        <w:t xml:space="preserve"> </w:t>
      </w:r>
      <w:r w:rsidRPr="003A5705">
        <w:rPr>
          <w:rFonts w:ascii="Verdana" w:hAnsi="Verdana"/>
          <w:sz w:val="20"/>
          <w:szCs w:val="20"/>
        </w:rPr>
        <w:t xml:space="preserve">ww. wskaźnikiem za rok poprzedni. </w:t>
      </w:r>
    </w:p>
    <w:p w14:paraId="27E006E7" w14:textId="77777777" w:rsidR="006D1E4A" w:rsidRPr="00EB5C61" w:rsidRDefault="006D1E4A" w:rsidP="006D1E4A">
      <w:pPr>
        <w:pStyle w:val="Akapitzlist"/>
        <w:numPr>
          <w:ilvl w:val="0"/>
          <w:numId w:val="3"/>
        </w:numPr>
        <w:spacing w:after="160" w:line="259" w:lineRule="auto"/>
        <w:rPr>
          <w:rFonts w:ascii="Verdana" w:hAnsi="Verdana"/>
          <w:sz w:val="20"/>
          <w:szCs w:val="20"/>
        </w:rPr>
      </w:pPr>
      <w:r w:rsidRPr="00EB5C61">
        <w:rPr>
          <w:rFonts w:ascii="Verdana" w:hAnsi="Verdana"/>
          <w:sz w:val="20"/>
          <w:szCs w:val="20"/>
        </w:rPr>
        <w:t>Wartość Łączna wartość korekt wynikająca z waloryzacji nie przekroczy (+/-) 10 %</w:t>
      </w:r>
      <w:r>
        <w:rPr>
          <w:rFonts w:ascii="Verdana" w:hAnsi="Verdana"/>
          <w:sz w:val="20"/>
          <w:szCs w:val="20"/>
        </w:rPr>
        <w:br/>
      </w:r>
      <w:r w:rsidRPr="00EB5C61">
        <w:rPr>
          <w:rFonts w:ascii="Verdana" w:hAnsi="Verdana"/>
          <w:sz w:val="20"/>
          <w:szCs w:val="20"/>
        </w:rPr>
        <w:t xml:space="preserve">wynagrodzenia netto, o którym mowa w ust. </w:t>
      </w:r>
      <w:r>
        <w:rPr>
          <w:rFonts w:ascii="Verdana" w:hAnsi="Verdana"/>
          <w:sz w:val="20"/>
          <w:szCs w:val="20"/>
        </w:rPr>
        <w:t>1.</w:t>
      </w:r>
      <w:r w:rsidRPr="00EB5C61">
        <w:rPr>
          <w:rFonts w:ascii="Verdana" w:hAnsi="Verdana"/>
          <w:sz w:val="20"/>
          <w:szCs w:val="20"/>
        </w:rPr>
        <w:t xml:space="preserve"> </w:t>
      </w:r>
    </w:p>
    <w:bookmarkEnd w:id="1"/>
    <w:p w14:paraId="53A54672" w14:textId="77777777" w:rsidR="002134BC" w:rsidRPr="002134BC" w:rsidRDefault="002134BC" w:rsidP="003D21C9">
      <w:pPr>
        <w:numPr>
          <w:ilvl w:val="0"/>
          <w:numId w:val="3"/>
        </w:numPr>
        <w:tabs>
          <w:tab w:val="num" w:pos="993"/>
        </w:tabs>
        <w:spacing w:after="80" w:line="276" w:lineRule="auto"/>
        <w:ind w:right="3"/>
        <w:jc w:val="both"/>
        <w:rPr>
          <w:rFonts w:ascii="Verdana" w:hAnsi="Verdana"/>
          <w:sz w:val="20"/>
          <w:szCs w:val="20"/>
        </w:rPr>
      </w:pPr>
      <w:r w:rsidRPr="002134BC">
        <w:rPr>
          <w:rFonts w:ascii="Verdana" w:hAnsi="Verdana"/>
          <w:sz w:val="20"/>
          <w:szCs w:val="20"/>
        </w:rPr>
        <w:t>Zamawiający przewiduje zmianę wysokości wynagrodzenia należnego Wykonawc</w:t>
      </w:r>
      <w:r w:rsidR="00F57675">
        <w:rPr>
          <w:rFonts w:ascii="Verdana" w:hAnsi="Verdana"/>
          <w:sz w:val="20"/>
          <w:szCs w:val="20"/>
        </w:rPr>
        <w:t>y,</w:t>
      </w:r>
      <w:r w:rsidR="00F57675">
        <w:rPr>
          <w:rFonts w:ascii="Verdana" w:hAnsi="Verdana"/>
          <w:sz w:val="20"/>
          <w:szCs w:val="20"/>
        </w:rPr>
        <w:br/>
        <w:t xml:space="preserve">o którym mowa w § 3 ust. 1 </w:t>
      </w:r>
      <w:r w:rsidRPr="002134BC">
        <w:rPr>
          <w:rFonts w:ascii="Verdana" w:hAnsi="Verdana"/>
          <w:sz w:val="20"/>
          <w:szCs w:val="20"/>
        </w:rPr>
        <w:t>w przypadku zmiany:</w:t>
      </w:r>
    </w:p>
    <w:p w14:paraId="068C69EB" w14:textId="77777777" w:rsidR="002134BC" w:rsidRPr="002134BC" w:rsidRDefault="002134BC" w:rsidP="003D21C9">
      <w:pPr>
        <w:numPr>
          <w:ilvl w:val="0"/>
          <w:numId w:val="19"/>
        </w:numPr>
        <w:spacing w:after="80" w:line="276" w:lineRule="auto"/>
        <w:ind w:right="3"/>
        <w:contextualSpacing/>
        <w:jc w:val="both"/>
        <w:rPr>
          <w:rFonts w:ascii="Verdana" w:hAnsi="Verdana"/>
          <w:sz w:val="20"/>
          <w:szCs w:val="20"/>
        </w:rPr>
      </w:pPr>
      <w:r w:rsidRPr="002134BC">
        <w:rPr>
          <w:rFonts w:ascii="Verdana" w:hAnsi="Verdana"/>
          <w:sz w:val="20"/>
          <w:szCs w:val="20"/>
        </w:rPr>
        <w:t>stawki podatku od towarów i usług oraz podatku akcyzowego lub</w:t>
      </w:r>
    </w:p>
    <w:p w14:paraId="53C8226E" w14:textId="3609819F" w:rsidR="002134BC" w:rsidRPr="002134BC" w:rsidRDefault="002134BC" w:rsidP="003D21C9">
      <w:pPr>
        <w:numPr>
          <w:ilvl w:val="0"/>
          <w:numId w:val="19"/>
        </w:numPr>
        <w:spacing w:after="80" w:line="276" w:lineRule="auto"/>
        <w:ind w:right="3"/>
        <w:contextualSpacing/>
        <w:jc w:val="both"/>
        <w:rPr>
          <w:rFonts w:ascii="Verdana" w:hAnsi="Verdana"/>
          <w:sz w:val="20"/>
          <w:szCs w:val="20"/>
        </w:rPr>
      </w:pPr>
      <w:r w:rsidRPr="002134BC">
        <w:rPr>
          <w:rFonts w:ascii="Verdana" w:hAnsi="Verdana"/>
          <w:sz w:val="20"/>
          <w:szCs w:val="20"/>
        </w:rPr>
        <w:t xml:space="preserve">wysokości minimalnego wynagrodzenia za pracę albo wysokości minimalnej stawki godzinowej ustalanych na podstawie ustawy z dnia 10 października 2002 r. </w:t>
      </w:r>
      <w:r w:rsidRPr="002134BC">
        <w:rPr>
          <w:rFonts w:ascii="Verdana" w:hAnsi="Verdana"/>
          <w:sz w:val="20"/>
          <w:szCs w:val="20"/>
        </w:rPr>
        <w:br/>
        <w:t xml:space="preserve">o minimalnym wynagrodzeniu za pracę, lub </w:t>
      </w:r>
    </w:p>
    <w:p w14:paraId="3FDDA96E" w14:textId="48CA1256" w:rsidR="002134BC" w:rsidRPr="002134BC" w:rsidRDefault="002134BC" w:rsidP="003D21C9">
      <w:pPr>
        <w:numPr>
          <w:ilvl w:val="0"/>
          <w:numId w:val="19"/>
        </w:numPr>
        <w:spacing w:after="80" w:line="276" w:lineRule="auto"/>
        <w:ind w:right="3"/>
        <w:contextualSpacing/>
        <w:jc w:val="both"/>
        <w:rPr>
          <w:rFonts w:ascii="Verdana" w:hAnsi="Verdana"/>
          <w:sz w:val="20"/>
          <w:szCs w:val="20"/>
        </w:rPr>
      </w:pPr>
      <w:r w:rsidRPr="002134BC">
        <w:rPr>
          <w:rFonts w:ascii="Verdana" w:hAnsi="Verdana"/>
          <w:sz w:val="20"/>
          <w:szCs w:val="20"/>
        </w:rPr>
        <w:t xml:space="preserve">zasad podlegania ubezpieczeniom społecznym lub ubezpieczeniu zdrowotnemu </w:t>
      </w:r>
      <w:r w:rsidRPr="002134BC">
        <w:rPr>
          <w:rFonts w:ascii="Verdana" w:hAnsi="Verdana"/>
          <w:sz w:val="20"/>
          <w:szCs w:val="20"/>
        </w:rPr>
        <w:br/>
        <w:t>lub wysokości stawki składki na ubezpieczenia społeczne lub zdrowotne</w:t>
      </w:r>
      <w:r w:rsidR="009230EC">
        <w:rPr>
          <w:rFonts w:ascii="Verdana" w:hAnsi="Verdana"/>
          <w:sz w:val="20"/>
          <w:szCs w:val="20"/>
        </w:rPr>
        <w:t>,</w:t>
      </w:r>
      <w:r w:rsidRPr="002134BC">
        <w:rPr>
          <w:rFonts w:ascii="Verdana" w:hAnsi="Verdana"/>
          <w:sz w:val="20"/>
          <w:szCs w:val="20"/>
        </w:rPr>
        <w:t xml:space="preserve"> lub </w:t>
      </w:r>
    </w:p>
    <w:p w14:paraId="35B9C823" w14:textId="25BE82BC" w:rsidR="002134BC" w:rsidRPr="002134BC" w:rsidRDefault="002134BC" w:rsidP="003D21C9">
      <w:pPr>
        <w:numPr>
          <w:ilvl w:val="0"/>
          <w:numId w:val="19"/>
        </w:numPr>
        <w:spacing w:after="80" w:line="276" w:lineRule="auto"/>
        <w:ind w:right="3"/>
        <w:contextualSpacing/>
        <w:jc w:val="both"/>
        <w:rPr>
          <w:rFonts w:ascii="Verdana" w:hAnsi="Verdana"/>
          <w:sz w:val="20"/>
          <w:szCs w:val="20"/>
        </w:rPr>
      </w:pPr>
      <w:r w:rsidRPr="002134BC">
        <w:rPr>
          <w:rFonts w:ascii="Verdana" w:hAnsi="Verdana"/>
          <w:sz w:val="20"/>
          <w:szCs w:val="20"/>
        </w:rPr>
        <w:t xml:space="preserve">zasad gromadzenia i wysokości wpłat do pracowniczych planów kapitałowych, </w:t>
      </w:r>
      <w:r w:rsidRPr="002134BC">
        <w:rPr>
          <w:rFonts w:ascii="Verdana" w:hAnsi="Verdana"/>
          <w:sz w:val="20"/>
          <w:szCs w:val="20"/>
        </w:rPr>
        <w:br/>
        <w:t>o których mowa w ustawie z dnia 4 października 2018 r. o pracowniczych planach kapitałowych.</w:t>
      </w:r>
    </w:p>
    <w:p w14:paraId="07539538" w14:textId="77777777" w:rsidR="006D1E4A" w:rsidRDefault="002134BC" w:rsidP="006D1E4A">
      <w:pPr>
        <w:pStyle w:val="Akapitzlist"/>
        <w:spacing w:line="276" w:lineRule="auto"/>
        <w:ind w:left="397" w:right="-2"/>
        <w:rPr>
          <w:rFonts w:ascii="Verdana" w:hAnsi="Verdana"/>
          <w:sz w:val="20"/>
          <w:szCs w:val="20"/>
          <w:lang w:eastAsia="pl-PL"/>
        </w:rPr>
      </w:pPr>
      <w:r w:rsidRPr="002134BC">
        <w:rPr>
          <w:rFonts w:ascii="Verdana" w:hAnsi="Verdana"/>
          <w:sz w:val="20"/>
          <w:szCs w:val="20"/>
        </w:rPr>
        <w:t xml:space="preserve">na zasadach i w sposób określony w ust. </w:t>
      </w:r>
      <w:r w:rsidR="00A97BD9">
        <w:rPr>
          <w:rFonts w:ascii="Verdana" w:hAnsi="Verdana"/>
          <w:sz w:val="20"/>
          <w:szCs w:val="20"/>
        </w:rPr>
        <w:t>2</w:t>
      </w:r>
      <w:r w:rsidR="00A97BD9" w:rsidRPr="002134BC">
        <w:rPr>
          <w:rFonts w:ascii="Verdana" w:hAnsi="Verdana"/>
          <w:sz w:val="20"/>
          <w:szCs w:val="20"/>
        </w:rPr>
        <w:t xml:space="preserve"> </w:t>
      </w:r>
      <w:r w:rsidRPr="002134BC">
        <w:rPr>
          <w:rFonts w:ascii="Verdana" w:hAnsi="Verdana"/>
          <w:sz w:val="20"/>
          <w:szCs w:val="20"/>
        </w:rPr>
        <w:t>o ile Wykonawca wykaże, że zmiany te mają wpływ na koszty wykonania zamówienia przez Wykonawcę. Zmieniona wysokość wynagrodzenia będzie obowiązywać nie wcześniej niż po dacie wejścia w życie z</w:t>
      </w:r>
      <w:r w:rsidR="00F57675">
        <w:rPr>
          <w:rFonts w:ascii="Verdana" w:hAnsi="Verdana"/>
          <w:sz w:val="20"/>
          <w:szCs w:val="20"/>
        </w:rPr>
        <w:t xml:space="preserve">mian, </w:t>
      </w:r>
      <w:r w:rsidR="00F57675">
        <w:rPr>
          <w:rFonts w:ascii="Verdana" w:hAnsi="Verdana"/>
          <w:sz w:val="20"/>
          <w:szCs w:val="20"/>
        </w:rPr>
        <w:br/>
        <w:t>o których mowa w ust. 2</w:t>
      </w:r>
      <w:r w:rsidRPr="002134BC">
        <w:rPr>
          <w:rFonts w:ascii="Verdana" w:hAnsi="Verdana"/>
          <w:sz w:val="20"/>
          <w:szCs w:val="20"/>
        </w:rPr>
        <w:t xml:space="preserve"> </w:t>
      </w:r>
      <w:r w:rsidR="00F57675">
        <w:rPr>
          <w:rFonts w:ascii="Verdana" w:hAnsi="Verdana"/>
          <w:sz w:val="20"/>
          <w:szCs w:val="20"/>
        </w:rPr>
        <w:t>k</w:t>
      </w:r>
      <w:r w:rsidRPr="002134BC">
        <w:rPr>
          <w:rFonts w:ascii="Verdana" w:hAnsi="Verdana"/>
          <w:sz w:val="20"/>
          <w:szCs w:val="20"/>
        </w:rPr>
        <w:t>wota brutto wynagrodzenia zostanie odpowiednio dostosowana aneksem do niniejszej Umowy.</w:t>
      </w:r>
    </w:p>
    <w:p w14:paraId="307A315F" w14:textId="77777777" w:rsidR="00A04AEB" w:rsidRPr="00A04AEB" w:rsidRDefault="00A04AEB" w:rsidP="00341252">
      <w:pPr>
        <w:tabs>
          <w:tab w:val="num" w:pos="851"/>
        </w:tabs>
        <w:spacing w:before="240"/>
        <w:ind w:right="27"/>
        <w:jc w:val="center"/>
        <w:rPr>
          <w:rFonts w:ascii="Verdana" w:hAnsi="Verdana"/>
          <w:b/>
          <w:sz w:val="20"/>
          <w:szCs w:val="20"/>
        </w:rPr>
      </w:pPr>
      <w:r w:rsidRPr="00A04AEB">
        <w:rPr>
          <w:rFonts w:ascii="Verdana" w:hAnsi="Verdana"/>
          <w:b/>
          <w:sz w:val="20"/>
          <w:szCs w:val="20"/>
        </w:rPr>
        <w:t>§ 4</w:t>
      </w:r>
    </w:p>
    <w:p w14:paraId="5AC4CDB2" w14:textId="77777777" w:rsidR="00A04AEB" w:rsidRPr="00A04AEB" w:rsidRDefault="00A04AEB" w:rsidP="00BC0EF6">
      <w:pPr>
        <w:tabs>
          <w:tab w:val="num" w:pos="851"/>
        </w:tabs>
        <w:ind w:right="27"/>
        <w:jc w:val="center"/>
        <w:rPr>
          <w:rFonts w:ascii="Verdana" w:hAnsi="Verdana"/>
          <w:b/>
          <w:sz w:val="20"/>
          <w:szCs w:val="20"/>
        </w:rPr>
      </w:pPr>
      <w:r w:rsidRPr="00A04AEB">
        <w:rPr>
          <w:rFonts w:ascii="Verdana" w:hAnsi="Verdana"/>
          <w:b/>
          <w:sz w:val="20"/>
          <w:szCs w:val="20"/>
        </w:rPr>
        <w:t>ROZLICZENIA I PŁATNOŚCI</w:t>
      </w:r>
    </w:p>
    <w:p w14:paraId="4B140ABE" w14:textId="09CF5B52" w:rsidR="002134BC" w:rsidRPr="002134BC" w:rsidRDefault="002134BC" w:rsidP="008F68AB">
      <w:pPr>
        <w:numPr>
          <w:ilvl w:val="0"/>
          <w:numId w:val="20"/>
        </w:numPr>
        <w:tabs>
          <w:tab w:val="clear" w:pos="720"/>
          <w:tab w:val="num" w:pos="284"/>
          <w:tab w:val="num" w:pos="851"/>
        </w:tabs>
        <w:spacing w:before="60" w:after="60" w:line="276" w:lineRule="auto"/>
        <w:ind w:left="284" w:right="3" w:hanging="284"/>
        <w:jc w:val="both"/>
        <w:rPr>
          <w:rFonts w:ascii="Verdana" w:hAnsi="Verdana"/>
          <w:b/>
          <w:sz w:val="20"/>
          <w:szCs w:val="20"/>
        </w:rPr>
      </w:pPr>
      <w:r w:rsidRPr="002134BC">
        <w:rPr>
          <w:rFonts w:ascii="Verdana" w:hAnsi="Verdana"/>
          <w:sz w:val="20"/>
          <w:szCs w:val="20"/>
        </w:rPr>
        <w:t>Wynagrodzenie</w:t>
      </w:r>
      <w:r w:rsidRPr="002134BC">
        <w:rPr>
          <w:rFonts w:ascii="Verdana" w:hAnsi="Verdana"/>
          <w:b/>
          <w:sz w:val="20"/>
          <w:szCs w:val="20"/>
        </w:rPr>
        <w:t xml:space="preserve"> Wykonawcy, </w:t>
      </w:r>
      <w:r w:rsidRPr="002134BC">
        <w:rPr>
          <w:rFonts w:ascii="Verdana" w:hAnsi="Verdana"/>
          <w:sz w:val="20"/>
          <w:szCs w:val="20"/>
        </w:rPr>
        <w:t xml:space="preserve">o którym mowa w § 3, rozliczane będzie na podstawie </w:t>
      </w:r>
      <w:r w:rsidRPr="00BC2F9D">
        <w:rPr>
          <w:rFonts w:ascii="Verdana" w:hAnsi="Verdana"/>
          <w:sz w:val="20"/>
          <w:szCs w:val="20"/>
        </w:rPr>
        <w:t>miesięcznych faktur VAT wystawianych przez</w:t>
      </w:r>
      <w:r w:rsidRPr="00BC2F9D">
        <w:rPr>
          <w:rFonts w:ascii="Verdana" w:hAnsi="Verdana"/>
          <w:b/>
          <w:sz w:val="20"/>
          <w:szCs w:val="20"/>
        </w:rPr>
        <w:t xml:space="preserve"> Wykonawcę </w:t>
      </w:r>
      <w:r w:rsidRPr="00BC2F9D">
        <w:rPr>
          <w:rFonts w:ascii="Verdana" w:hAnsi="Verdana"/>
          <w:sz w:val="20"/>
          <w:szCs w:val="20"/>
        </w:rPr>
        <w:t>w</w:t>
      </w:r>
      <w:r w:rsidRPr="00BC2F9D">
        <w:rPr>
          <w:rFonts w:ascii="Verdana" w:hAnsi="Verdana"/>
          <w:b/>
          <w:sz w:val="20"/>
          <w:szCs w:val="20"/>
        </w:rPr>
        <w:t xml:space="preserve"> </w:t>
      </w:r>
      <w:r w:rsidRPr="00BC2F9D">
        <w:rPr>
          <w:rFonts w:ascii="Verdana" w:hAnsi="Verdana"/>
          <w:sz w:val="20"/>
          <w:szCs w:val="20"/>
        </w:rPr>
        <w:t>oparciu o ceny</w:t>
      </w:r>
      <w:r w:rsidRPr="00BC2F9D">
        <w:rPr>
          <w:rFonts w:ascii="Verdana" w:hAnsi="Verdana"/>
          <w:b/>
          <w:sz w:val="20"/>
          <w:szCs w:val="20"/>
        </w:rPr>
        <w:t xml:space="preserve"> </w:t>
      </w:r>
      <w:r w:rsidR="000433AB">
        <w:rPr>
          <w:rFonts w:ascii="Verdana" w:hAnsi="Verdana"/>
          <w:sz w:val="20"/>
          <w:szCs w:val="20"/>
        </w:rPr>
        <w:t>ryczałtowe</w:t>
      </w:r>
      <w:r w:rsidR="000433AB" w:rsidRPr="00BC2F9D">
        <w:rPr>
          <w:rFonts w:ascii="Verdana" w:hAnsi="Verdana"/>
          <w:sz w:val="20"/>
          <w:szCs w:val="20"/>
        </w:rPr>
        <w:t xml:space="preserve"> </w:t>
      </w:r>
      <w:r w:rsidRPr="002F1A3B">
        <w:rPr>
          <w:rFonts w:ascii="Verdana" w:hAnsi="Verdana"/>
          <w:sz w:val="20"/>
          <w:szCs w:val="20"/>
        </w:rPr>
        <w:t>zawarte w Formularzu Cenowym</w:t>
      </w:r>
      <w:r w:rsidR="00BC2F9D">
        <w:rPr>
          <w:rFonts w:ascii="Verdana" w:hAnsi="Verdana"/>
          <w:sz w:val="20"/>
          <w:szCs w:val="20"/>
        </w:rPr>
        <w:t>.</w:t>
      </w:r>
      <w:r w:rsidRPr="002F1A3B">
        <w:rPr>
          <w:rFonts w:ascii="Verdana" w:hAnsi="Verdana"/>
          <w:sz w:val="20"/>
          <w:szCs w:val="20"/>
        </w:rPr>
        <w:t xml:space="preserve"> </w:t>
      </w:r>
      <w:r w:rsidR="00BC2F9D" w:rsidRPr="00BC2F9D">
        <w:rPr>
          <w:rFonts w:ascii="Verdana" w:hAnsi="Verdana"/>
          <w:sz w:val="20"/>
          <w:szCs w:val="20"/>
        </w:rPr>
        <w:t>Czynności związane z konserwacją należy potwierdzać stosownym Protokołem zatwierdzonym przez przedstawicieli obu stron.</w:t>
      </w:r>
    </w:p>
    <w:p w14:paraId="5AECF623" w14:textId="77777777" w:rsidR="002134BC" w:rsidRPr="002F1A3B" w:rsidRDefault="002134BC" w:rsidP="008F68AB">
      <w:pPr>
        <w:numPr>
          <w:ilvl w:val="0"/>
          <w:numId w:val="20"/>
        </w:numPr>
        <w:tabs>
          <w:tab w:val="clear" w:pos="720"/>
          <w:tab w:val="num" w:pos="284"/>
          <w:tab w:val="num" w:pos="851"/>
        </w:tabs>
        <w:spacing w:before="60" w:after="60" w:line="276" w:lineRule="auto"/>
        <w:ind w:left="284" w:right="3" w:hanging="284"/>
        <w:jc w:val="both"/>
        <w:rPr>
          <w:rFonts w:ascii="Verdana" w:hAnsi="Verdana"/>
          <w:sz w:val="20"/>
          <w:szCs w:val="20"/>
        </w:rPr>
      </w:pPr>
      <w:r w:rsidRPr="002F1A3B">
        <w:rPr>
          <w:rFonts w:ascii="Verdana" w:hAnsi="Verdana"/>
          <w:sz w:val="20"/>
          <w:szCs w:val="20"/>
        </w:rPr>
        <w:t>Zamawiający ma obowiązek zapłaty faktury VAT w terminie do 30 dni od daty otrzymania prawidłowo wystawionej faktury VAT.</w:t>
      </w:r>
    </w:p>
    <w:p w14:paraId="4FAB71C2" w14:textId="7969325B" w:rsidR="002134BC" w:rsidRDefault="002134BC" w:rsidP="008F68AB">
      <w:pPr>
        <w:numPr>
          <w:ilvl w:val="0"/>
          <w:numId w:val="20"/>
        </w:numPr>
        <w:tabs>
          <w:tab w:val="clear" w:pos="720"/>
          <w:tab w:val="num" w:pos="284"/>
          <w:tab w:val="num" w:pos="851"/>
        </w:tabs>
        <w:spacing w:before="60" w:after="60" w:line="276" w:lineRule="auto"/>
        <w:ind w:left="284" w:right="3" w:hanging="284"/>
        <w:jc w:val="both"/>
        <w:rPr>
          <w:rFonts w:ascii="Verdana" w:hAnsi="Verdana"/>
          <w:sz w:val="20"/>
          <w:szCs w:val="20"/>
        </w:rPr>
      </w:pPr>
      <w:r w:rsidRPr="002F1A3B">
        <w:rPr>
          <w:rFonts w:ascii="Verdana" w:hAnsi="Verdana"/>
          <w:sz w:val="20"/>
          <w:szCs w:val="20"/>
        </w:rPr>
        <w:t xml:space="preserve">Ceny </w:t>
      </w:r>
      <w:r w:rsidR="000433AB">
        <w:rPr>
          <w:rFonts w:ascii="Verdana" w:hAnsi="Verdana"/>
          <w:sz w:val="20"/>
          <w:szCs w:val="20"/>
        </w:rPr>
        <w:t>ryczałtowe</w:t>
      </w:r>
      <w:r w:rsidR="000433AB" w:rsidRPr="002F1A3B">
        <w:rPr>
          <w:rFonts w:ascii="Verdana" w:hAnsi="Verdana"/>
          <w:sz w:val="20"/>
          <w:szCs w:val="20"/>
        </w:rPr>
        <w:t xml:space="preserve"> </w:t>
      </w:r>
      <w:r w:rsidRPr="002F1A3B">
        <w:rPr>
          <w:rFonts w:ascii="Verdana" w:hAnsi="Verdana"/>
          <w:sz w:val="20"/>
          <w:szCs w:val="20"/>
        </w:rPr>
        <w:t xml:space="preserve">określone przez Wykonawcę w Formularzu Cenowym uwzględniają wszystkie koszty, jakie Wykonawca ponosi z tytułu realizacji przedmiotu </w:t>
      </w:r>
      <w:r w:rsidR="000433AB">
        <w:rPr>
          <w:rFonts w:ascii="Verdana" w:hAnsi="Verdana"/>
          <w:sz w:val="20"/>
          <w:szCs w:val="20"/>
        </w:rPr>
        <w:t>U</w:t>
      </w:r>
      <w:r w:rsidR="000433AB" w:rsidRPr="002F1A3B">
        <w:rPr>
          <w:rFonts w:ascii="Verdana" w:hAnsi="Verdana"/>
          <w:sz w:val="20"/>
          <w:szCs w:val="20"/>
        </w:rPr>
        <w:t>mowy</w:t>
      </w:r>
      <w:r w:rsidRPr="002F1A3B">
        <w:rPr>
          <w:rFonts w:ascii="Verdana" w:hAnsi="Verdana"/>
          <w:sz w:val="20"/>
          <w:szCs w:val="20"/>
        </w:rPr>
        <w:t>.</w:t>
      </w:r>
    </w:p>
    <w:p w14:paraId="4021C7BF" w14:textId="77777777" w:rsidR="006D1E4A" w:rsidRPr="003A058D" w:rsidRDefault="006D1E4A" w:rsidP="006D1E4A">
      <w:pPr>
        <w:pStyle w:val="Akapitzlist"/>
        <w:numPr>
          <w:ilvl w:val="0"/>
          <w:numId w:val="20"/>
        </w:numPr>
        <w:tabs>
          <w:tab w:val="clear" w:pos="720"/>
          <w:tab w:val="num" w:pos="284"/>
        </w:tabs>
        <w:spacing w:line="276" w:lineRule="auto"/>
        <w:ind w:left="284" w:right="-2" w:hanging="284"/>
        <w:rPr>
          <w:rFonts w:ascii="Verdana" w:hAnsi="Verdana"/>
          <w:sz w:val="20"/>
          <w:szCs w:val="20"/>
          <w:lang w:eastAsia="pl-PL"/>
        </w:rPr>
      </w:pPr>
      <w:r w:rsidRPr="003A058D">
        <w:rPr>
          <w:rFonts w:ascii="Verdana" w:hAnsi="Verdana"/>
          <w:sz w:val="20"/>
          <w:szCs w:val="20"/>
          <w:lang w:eastAsia="pl-PL"/>
        </w:rPr>
        <w:t xml:space="preserve">Podstawą do wystawienia faktury </w:t>
      </w:r>
      <w:r>
        <w:rPr>
          <w:rFonts w:ascii="Verdana" w:hAnsi="Verdana"/>
          <w:sz w:val="20"/>
          <w:szCs w:val="20"/>
          <w:lang w:val="pl-PL" w:eastAsia="pl-PL"/>
        </w:rPr>
        <w:t xml:space="preserve">za konserwację </w:t>
      </w:r>
      <w:r w:rsidRPr="003A058D">
        <w:rPr>
          <w:rFonts w:ascii="Verdana" w:hAnsi="Verdana"/>
          <w:sz w:val="20"/>
          <w:szCs w:val="20"/>
          <w:lang w:eastAsia="pl-PL"/>
        </w:rPr>
        <w:t xml:space="preserve">jest potwierdzenie wykonania jednostkowego </w:t>
      </w:r>
      <w:r>
        <w:rPr>
          <w:rFonts w:ascii="Verdana" w:hAnsi="Verdana"/>
          <w:sz w:val="20"/>
          <w:szCs w:val="20"/>
          <w:lang w:eastAsia="pl-PL"/>
        </w:rPr>
        <w:t>zlecenia przez przedstawiciela Zamawiającego, zgodnie z cenami zadeklarowanymi w formularzu cenowym, potwierdzonego protokołem wykonania usługi.</w:t>
      </w:r>
    </w:p>
    <w:p w14:paraId="6AF8BA08" w14:textId="77777777" w:rsidR="006D1E4A" w:rsidRDefault="006D1E4A" w:rsidP="006D1E4A">
      <w:pPr>
        <w:pStyle w:val="Akapitzlist"/>
        <w:numPr>
          <w:ilvl w:val="0"/>
          <w:numId w:val="20"/>
        </w:numPr>
        <w:tabs>
          <w:tab w:val="clear" w:pos="720"/>
          <w:tab w:val="num" w:pos="284"/>
        </w:tabs>
        <w:spacing w:line="276" w:lineRule="auto"/>
        <w:ind w:left="284" w:right="-2" w:hanging="284"/>
        <w:rPr>
          <w:rFonts w:ascii="Verdana" w:hAnsi="Verdana"/>
          <w:sz w:val="20"/>
          <w:szCs w:val="20"/>
          <w:lang w:eastAsia="pl-PL"/>
        </w:rPr>
      </w:pPr>
      <w:r w:rsidRPr="003A058D">
        <w:rPr>
          <w:rFonts w:ascii="Verdana" w:hAnsi="Verdana"/>
          <w:sz w:val="20"/>
          <w:szCs w:val="20"/>
          <w:lang w:eastAsia="pl-PL"/>
        </w:rPr>
        <w:t>Faktury winny być wystawiane na Generalną Dyrek</w:t>
      </w:r>
      <w:r>
        <w:rPr>
          <w:rFonts w:ascii="Verdana" w:hAnsi="Verdana"/>
          <w:sz w:val="20"/>
          <w:szCs w:val="20"/>
          <w:lang w:eastAsia="pl-PL"/>
        </w:rPr>
        <w:t>cję Dróg krajowych i Autostrad Oddział w Gdańsku,</w:t>
      </w:r>
      <w:r>
        <w:rPr>
          <w:rFonts w:ascii="Verdana" w:hAnsi="Verdana"/>
          <w:sz w:val="20"/>
          <w:szCs w:val="20"/>
          <w:lang w:val="pl-PL" w:eastAsia="pl-PL"/>
        </w:rPr>
        <w:t xml:space="preserve"> Rejon w Gdańsku</w:t>
      </w:r>
      <w:r>
        <w:rPr>
          <w:rFonts w:ascii="Verdana" w:hAnsi="Verdana"/>
          <w:sz w:val="20"/>
          <w:szCs w:val="20"/>
          <w:lang w:eastAsia="pl-PL"/>
        </w:rPr>
        <w:t xml:space="preserve"> u</w:t>
      </w:r>
      <w:r w:rsidRPr="003A058D">
        <w:rPr>
          <w:rFonts w:ascii="Verdana" w:hAnsi="Verdana"/>
          <w:sz w:val="20"/>
          <w:szCs w:val="20"/>
          <w:lang w:eastAsia="pl-PL"/>
        </w:rPr>
        <w:t xml:space="preserve">l. </w:t>
      </w:r>
      <w:r>
        <w:rPr>
          <w:rFonts w:ascii="Verdana" w:hAnsi="Verdana"/>
          <w:sz w:val="20"/>
          <w:szCs w:val="20"/>
          <w:lang w:val="pl-PL" w:eastAsia="pl-PL"/>
        </w:rPr>
        <w:t>Budowlanych 70</w:t>
      </w:r>
      <w:r>
        <w:rPr>
          <w:rFonts w:ascii="Verdana" w:hAnsi="Verdana"/>
          <w:sz w:val="20"/>
          <w:szCs w:val="20"/>
          <w:lang w:eastAsia="pl-PL"/>
        </w:rPr>
        <w:t>,</w:t>
      </w:r>
      <w:r w:rsidRPr="003A058D">
        <w:rPr>
          <w:rFonts w:ascii="Verdana" w:hAnsi="Verdana"/>
          <w:sz w:val="20"/>
          <w:szCs w:val="20"/>
          <w:lang w:eastAsia="pl-PL"/>
        </w:rPr>
        <w:t xml:space="preserve"> 80-</w:t>
      </w:r>
      <w:r>
        <w:rPr>
          <w:rFonts w:ascii="Verdana" w:hAnsi="Verdana"/>
          <w:sz w:val="20"/>
          <w:szCs w:val="20"/>
          <w:lang w:val="pl-PL" w:eastAsia="pl-PL"/>
        </w:rPr>
        <w:t>298</w:t>
      </w:r>
      <w:r w:rsidRPr="003A058D">
        <w:rPr>
          <w:rFonts w:ascii="Verdana" w:hAnsi="Verdana"/>
          <w:sz w:val="20"/>
          <w:szCs w:val="20"/>
          <w:lang w:eastAsia="pl-PL"/>
        </w:rPr>
        <w:t xml:space="preserve"> Gdańsk. W</w:t>
      </w:r>
      <w:r>
        <w:rPr>
          <w:rFonts w:ascii="Verdana" w:hAnsi="Verdana"/>
          <w:sz w:val="20"/>
          <w:szCs w:val="20"/>
          <w:lang w:eastAsia="pl-PL"/>
        </w:rPr>
        <w:t>ykonawca jest upoważniony do wys</w:t>
      </w:r>
      <w:r w:rsidRPr="003A058D">
        <w:rPr>
          <w:rFonts w:ascii="Verdana" w:hAnsi="Verdana"/>
          <w:sz w:val="20"/>
          <w:szCs w:val="20"/>
          <w:lang w:eastAsia="pl-PL"/>
        </w:rPr>
        <w:t xml:space="preserve">tawiania </w:t>
      </w:r>
      <w:r w:rsidRPr="00C87355">
        <w:rPr>
          <w:rFonts w:ascii="Verdana" w:hAnsi="Verdana"/>
          <w:sz w:val="20"/>
          <w:szCs w:val="20"/>
          <w:lang w:eastAsia="pl-PL"/>
        </w:rPr>
        <w:t>faktur bez podpisu Zamawiającego.</w:t>
      </w:r>
    </w:p>
    <w:p w14:paraId="2252FF5E" w14:textId="77777777" w:rsidR="002134BC" w:rsidRPr="002F1A3B" w:rsidRDefault="002134BC" w:rsidP="008F68AB">
      <w:pPr>
        <w:numPr>
          <w:ilvl w:val="0"/>
          <w:numId w:val="20"/>
        </w:numPr>
        <w:tabs>
          <w:tab w:val="clear" w:pos="720"/>
          <w:tab w:val="num" w:pos="284"/>
          <w:tab w:val="num" w:pos="851"/>
        </w:tabs>
        <w:spacing w:before="60" w:after="60" w:line="276" w:lineRule="auto"/>
        <w:ind w:left="284" w:right="3" w:hanging="284"/>
        <w:jc w:val="both"/>
        <w:rPr>
          <w:rFonts w:ascii="Verdana" w:hAnsi="Verdana"/>
          <w:sz w:val="20"/>
          <w:szCs w:val="20"/>
        </w:rPr>
      </w:pPr>
      <w:r w:rsidRPr="002F1A3B">
        <w:rPr>
          <w:rFonts w:ascii="Verdana" w:hAnsi="Verdana"/>
          <w:sz w:val="20"/>
          <w:szCs w:val="20"/>
        </w:rPr>
        <w:t>Dniem zapłaty wynagrodzenia lub jest dzień złożenia przez Zamawiającego polecenia przelewu z rachunku bankowego Zamawiającego.</w:t>
      </w:r>
    </w:p>
    <w:p w14:paraId="651B6F78" w14:textId="77777777" w:rsidR="002134BC" w:rsidRDefault="002134BC" w:rsidP="008F68AB">
      <w:pPr>
        <w:numPr>
          <w:ilvl w:val="0"/>
          <w:numId w:val="20"/>
        </w:numPr>
        <w:tabs>
          <w:tab w:val="clear" w:pos="720"/>
          <w:tab w:val="num" w:pos="284"/>
          <w:tab w:val="num" w:pos="851"/>
        </w:tabs>
        <w:spacing w:before="60" w:after="60" w:line="276" w:lineRule="auto"/>
        <w:ind w:left="284" w:right="3" w:hanging="284"/>
        <w:jc w:val="both"/>
        <w:rPr>
          <w:rFonts w:ascii="Verdana" w:hAnsi="Verdana"/>
          <w:sz w:val="20"/>
          <w:szCs w:val="20"/>
        </w:rPr>
      </w:pPr>
      <w:r w:rsidRPr="002F1A3B">
        <w:rPr>
          <w:rFonts w:ascii="Verdana" w:hAnsi="Verdana"/>
          <w:sz w:val="20"/>
          <w:szCs w:val="20"/>
        </w:rPr>
        <w:t xml:space="preserve">Zamawiający umożliwia Wykonawcy, zgodnie z zasadami określonymi w ustawie z dnia 9 listopada 2018 r. o elektronicznym fakturowaniu w zamówieniach publicznych, koncesjach na roboty budowlane lub usługi oraz partnerstwie publiczno-prywatnym, przesyłanie ustrukturyzowanych faktur elektronicznych. Platforma Elektronicznego Fakturowania stosowana przez Zamawiającego to </w:t>
      </w:r>
      <w:proofErr w:type="spellStart"/>
      <w:r w:rsidRPr="002F1A3B">
        <w:rPr>
          <w:rFonts w:ascii="Verdana" w:hAnsi="Verdana"/>
          <w:sz w:val="20"/>
          <w:szCs w:val="20"/>
        </w:rPr>
        <w:t>PEFexpert</w:t>
      </w:r>
      <w:proofErr w:type="spellEnd"/>
      <w:r w:rsidRPr="002F1A3B">
        <w:rPr>
          <w:rFonts w:ascii="Verdana" w:hAnsi="Verdana"/>
          <w:sz w:val="20"/>
          <w:szCs w:val="20"/>
        </w:rPr>
        <w:t>.</w:t>
      </w:r>
    </w:p>
    <w:p w14:paraId="689042E1" w14:textId="77777777" w:rsidR="005D73F9" w:rsidRPr="002134BC" w:rsidRDefault="005D73F9" w:rsidP="003105A0">
      <w:pPr>
        <w:tabs>
          <w:tab w:val="num" w:pos="851"/>
        </w:tabs>
        <w:spacing w:before="60" w:after="60" w:line="240" w:lineRule="exact"/>
        <w:ind w:right="3"/>
        <w:jc w:val="center"/>
        <w:rPr>
          <w:rFonts w:ascii="Verdana" w:hAnsi="Verdana"/>
          <w:b/>
          <w:sz w:val="20"/>
          <w:szCs w:val="20"/>
        </w:rPr>
      </w:pPr>
      <w:r w:rsidRPr="002134BC">
        <w:rPr>
          <w:rFonts w:ascii="Verdana" w:hAnsi="Verdana"/>
          <w:b/>
          <w:sz w:val="20"/>
          <w:szCs w:val="20"/>
        </w:rPr>
        <w:lastRenderedPageBreak/>
        <w:t>§ 5</w:t>
      </w:r>
    </w:p>
    <w:p w14:paraId="0162AE59" w14:textId="77777777" w:rsidR="005D73F9" w:rsidRPr="000B3D70" w:rsidRDefault="005D73F9" w:rsidP="00BC0EF6">
      <w:pPr>
        <w:tabs>
          <w:tab w:val="num" w:pos="851"/>
        </w:tabs>
        <w:ind w:right="27"/>
        <w:jc w:val="center"/>
        <w:rPr>
          <w:rFonts w:ascii="Verdana" w:hAnsi="Verdana"/>
          <w:b/>
          <w:sz w:val="20"/>
          <w:szCs w:val="20"/>
        </w:rPr>
      </w:pPr>
      <w:r w:rsidRPr="000B3D70">
        <w:rPr>
          <w:rFonts w:ascii="Verdana" w:hAnsi="Verdana"/>
          <w:b/>
          <w:sz w:val="20"/>
          <w:szCs w:val="20"/>
        </w:rPr>
        <w:t>OBOWIĄZKI</w:t>
      </w:r>
    </w:p>
    <w:p w14:paraId="41C7426E" w14:textId="77777777" w:rsidR="002134BC" w:rsidRPr="002134BC" w:rsidRDefault="002134BC" w:rsidP="003D21C9">
      <w:pPr>
        <w:numPr>
          <w:ilvl w:val="0"/>
          <w:numId w:val="14"/>
        </w:numPr>
        <w:tabs>
          <w:tab w:val="num" w:pos="284"/>
          <w:tab w:val="num" w:pos="1440"/>
        </w:tabs>
        <w:spacing w:before="120" w:after="42" w:line="240" w:lineRule="exact"/>
        <w:ind w:left="284" w:right="3" w:hanging="284"/>
        <w:jc w:val="both"/>
        <w:rPr>
          <w:rFonts w:ascii="Verdana" w:hAnsi="Verdana"/>
          <w:sz w:val="20"/>
          <w:szCs w:val="20"/>
        </w:rPr>
      </w:pPr>
      <w:r w:rsidRPr="002134BC">
        <w:rPr>
          <w:rFonts w:ascii="Verdana" w:hAnsi="Verdana"/>
          <w:sz w:val="20"/>
          <w:szCs w:val="20"/>
        </w:rPr>
        <w:t>Do obowiązków Zamawiającego należy:</w:t>
      </w:r>
    </w:p>
    <w:p w14:paraId="144C5559" w14:textId="77777777" w:rsidR="002134BC" w:rsidRPr="00BC2F9D" w:rsidRDefault="002134BC" w:rsidP="003D21C9">
      <w:pPr>
        <w:numPr>
          <w:ilvl w:val="0"/>
          <w:numId w:val="21"/>
        </w:numPr>
        <w:spacing w:before="120" w:after="42" w:line="240" w:lineRule="exact"/>
        <w:ind w:right="3"/>
        <w:contextualSpacing/>
        <w:jc w:val="both"/>
        <w:rPr>
          <w:rFonts w:ascii="Verdana" w:hAnsi="Verdana"/>
          <w:sz w:val="20"/>
          <w:szCs w:val="20"/>
        </w:rPr>
      </w:pPr>
      <w:r w:rsidRPr="00BC2F9D">
        <w:rPr>
          <w:rFonts w:ascii="Verdana" w:hAnsi="Verdana"/>
          <w:sz w:val="20"/>
          <w:szCs w:val="20"/>
        </w:rPr>
        <w:t>przekazanie obiektu, o którym mowa w §1 ust. 1</w:t>
      </w:r>
    </w:p>
    <w:p w14:paraId="4F72FF0A" w14:textId="43A101D8" w:rsidR="002134BC" w:rsidRPr="002134BC" w:rsidRDefault="002134BC" w:rsidP="003D21C9">
      <w:pPr>
        <w:numPr>
          <w:ilvl w:val="0"/>
          <w:numId w:val="21"/>
        </w:numPr>
        <w:spacing w:before="120" w:after="42" w:line="240" w:lineRule="exact"/>
        <w:ind w:right="3"/>
        <w:contextualSpacing/>
        <w:jc w:val="both"/>
        <w:rPr>
          <w:rFonts w:ascii="Verdana" w:hAnsi="Verdana"/>
          <w:sz w:val="20"/>
          <w:szCs w:val="20"/>
        </w:rPr>
      </w:pPr>
      <w:r w:rsidRPr="002134BC">
        <w:rPr>
          <w:rFonts w:ascii="Verdana" w:hAnsi="Verdana"/>
          <w:sz w:val="20"/>
          <w:szCs w:val="20"/>
        </w:rPr>
        <w:t xml:space="preserve">kontrola poprawności realizacji przedmiotu </w:t>
      </w:r>
      <w:r w:rsidR="00681167">
        <w:rPr>
          <w:rFonts w:ascii="Verdana" w:hAnsi="Verdana"/>
          <w:sz w:val="20"/>
          <w:szCs w:val="20"/>
        </w:rPr>
        <w:t>U</w:t>
      </w:r>
      <w:r w:rsidR="00681167" w:rsidRPr="002134BC">
        <w:rPr>
          <w:rFonts w:ascii="Verdana" w:hAnsi="Verdana"/>
          <w:sz w:val="20"/>
          <w:szCs w:val="20"/>
        </w:rPr>
        <w:t>mowy</w:t>
      </w:r>
      <w:r w:rsidRPr="002134BC">
        <w:rPr>
          <w:rFonts w:ascii="Verdana" w:hAnsi="Verdana"/>
          <w:sz w:val="20"/>
          <w:szCs w:val="20"/>
        </w:rPr>
        <w:t>,</w:t>
      </w:r>
    </w:p>
    <w:p w14:paraId="09AEF5F5" w14:textId="5945EC66" w:rsidR="002134BC" w:rsidRPr="002134BC" w:rsidRDefault="002134BC" w:rsidP="003D21C9">
      <w:pPr>
        <w:numPr>
          <w:ilvl w:val="0"/>
          <w:numId w:val="21"/>
        </w:numPr>
        <w:spacing w:before="120" w:after="42" w:line="240" w:lineRule="exact"/>
        <w:ind w:right="3"/>
        <w:contextualSpacing/>
        <w:jc w:val="both"/>
        <w:rPr>
          <w:rFonts w:ascii="Verdana" w:hAnsi="Verdana"/>
          <w:sz w:val="20"/>
          <w:szCs w:val="20"/>
        </w:rPr>
      </w:pPr>
      <w:r w:rsidRPr="002134BC">
        <w:rPr>
          <w:rFonts w:ascii="Verdana" w:hAnsi="Verdana"/>
          <w:sz w:val="20"/>
          <w:szCs w:val="20"/>
        </w:rPr>
        <w:t>terminowa zapłata wynagrodzenia Wykonawcy</w:t>
      </w:r>
      <w:r w:rsidR="00FC0CF1">
        <w:rPr>
          <w:rFonts w:ascii="Verdana" w:hAnsi="Verdana"/>
          <w:sz w:val="20"/>
          <w:szCs w:val="20"/>
        </w:rPr>
        <w:t>.</w:t>
      </w:r>
    </w:p>
    <w:p w14:paraId="181E6AE2" w14:textId="77777777" w:rsidR="002134BC" w:rsidRPr="002134BC" w:rsidRDefault="002134BC" w:rsidP="003D21C9">
      <w:pPr>
        <w:numPr>
          <w:ilvl w:val="0"/>
          <w:numId w:val="14"/>
        </w:numPr>
        <w:tabs>
          <w:tab w:val="num" w:pos="284"/>
          <w:tab w:val="num" w:pos="1440"/>
        </w:tabs>
        <w:spacing w:before="120" w:after="42" w:line="240" w:lineRule="exact"/>
        <w:ind w:left="284" w:right="3" w:hanging="284"/>
        <w:jc w:val="both"/>
        <w:rPr>
          <w:rFonts w:ascii="Verdana" w:hAnsi="Verdana"/>
          <w:sz w:val="20"/>
          <w:szCs w:val="20"/>
        </w:rPr>
      </w:pPr>
      <w:r w:rsidRPr="002134BC">
        <w:rPr>
          <w:rFonts w:ascii="Verdana" w:hAnsi="Verdana"/>
          <w:sz w:val="20"/>
          <w:szCs w:val="20"/>
        </w:rPr>
        <w:t>Do obowiązków Wykonawcy należy w szczególności:</w:t>
      </w:r>
    </w:p>
    <w:p w14:paraId="61F72063" w14:textId="653C5D8B" w:rsidR="002134BC" w:rsidRPr="002134BC" w:rsidRDefault="002134BC" w:rsidP="003D21C9">
      <w:pPr>
        <w:numPr>
          <w:ilvl w:val="0"/>
          <w:numId w:val="13"/>
        </w:numPr>
        <w:spacing w:before="120" w:after="42" w:line="240" w:lineRule="exact"/>
        <w:ind w:right="3"/>
        <w:jc w:val="both"/>
        <w:rPr>
          <w:rFonts w:ascii="Verdana" w:hAnsi="Verdana"/>
          <w:sz w:val="20"/>
          <w:szCs w:val="20"/>
        </w:rPr>
      </w:pPr>
      <w:r w:rsidRPr="002134BC">
        <w:rPr>
          <w:rFonts w:ascii="Verdana" w:hAnsi="Verdana"/>
          <w:sz w:val="20"/>
          <w:szCs w:val="20"/>
        </w:rPr>
        <w:t xml:space="preserve">rzetelne, sumienne i należyte wykonywanie czynności stanowiących przedmiot </w:t>
      </w:r>
      <w:r w:rsidR="000433AB">
        <w:rPr>
          <w:rFonts w:ascii="Verdana" w:hAnsi="Verdana"/>
          <w:sz w:val="20"/>
          <w:szCs w:val="20"/>
        </w:rPr>
        <w:t>U</w:t>
      </w:r>
      <w:r w:rsidR="000433AB" w:rsidRPr="002134BC">
        <w:rPr>
          <w:rFonts w:ascii="Verdana" w:hAnsi="Verdana"/>
          <w:sz w:val="20"/>
          <w:szCs w:val="20"/>
        </w:rPr>
        <w:t>mowy</w:t>
      </w:r>
      <w:r w:rsidRPr="002134BC">
        <w:rPr>
          <w:rFonts w:ascii="Verdana" w:hAnsi="Verdana"/>
          <w:sz w:val="20"/>
          <w:szCs w:val="20"/>
        </w:rPr>
        <w:t xml:space="preserve">, na warunkach określonych w niniejszej </w:t>
      </w:r>
      <w:r w:rsidR="000433AB">
        <w:rPr>
          <w:rFonts w:ascii="Verdana" w:hAnsi="Verdana"/>
          <w:sz w:val="20"/>
          <w:szCs w:val="20"/>
        </w:rPr>
        <w:t>U</w:t>
      </w:r>
      <w:r w:rsidR="000433AB" w:rsidRPr="002134BC">
        <w:rPr>
          <w:rFonts w:ascii="Verdana" w:hAnsi="Verdana"/>
          <w:sz w:val="20"/>
          <w:szCs w:val="20"/>
        </w:rPr>
        <w:t xml:space="preserve">mowie </w:t>
      </w:r>
      <w:r w:rsidRPr="002134BC">
        <w:rPr>
          <w:rFonts w:ascii="Verdana" w:hAnsi="Verdana"/>
          <w:sz w:val="20"/>
          <w:szCs w:val="20"/>
        </w:rPr>
        <w:t>oraz</w:t>
      </w:r>
      <w:r>
        <w:rPr>
          <w:rFonts w:ascii="Verdana" w:hAnsi="Verdana"/>
          <w:sz w:val="20"/>
          <w:szCs w:val="20"/>
        </w:rPr>
        <w:t xml:space="preserve"> </w:t>
      </w:r>
      <w:r w:rsidRPr="002134BC">
        <w:rPr>
          <w:rFonts w:ascii="Verdana" w:hAnsi="Verdana"/>
          <w:sz w:val="20"/>
          <w:szCs w:val="20"/>
        </w:rPr>
        <w:t>w załącznikach stanowiących jej integralną część</w:t>
      </w:r>
      <w:r w:rsidR="00FC0CF1">
        <w:rPr>
          <w:rFonts w:ascii="Verdana" w:hAnsi="Verdana"/>
          <w:sz w:val="20"/>
          <w:szCs w:val="20"/>
        </w:rPr>
        <w:t>,</w:t>
      </w:r>
    </w:p>
    <w:p w14:paraId="0E41D02B" w14:textId="41CCC769" w:rsidR="00F57675" w:rsidRDefault="002134BC" w:rsidP="008F68AB">
      <w:pPr>
        <w:numPr>
          <w:ilvl w:val="0"/>
          <w:numId w:val="13"/>
        </w:numPr>
        <w:tabs>
          <w:tab w:val="num" w:pos="567"/>
        </w:tabs>
        <w:spacing w:before="120" w:after="42" w:line="240" w:lineRule="exact"/>
        <w:ind w:left="567" w:right="3" w:hanging="283"/>
        <w:jc w:val="both"/>
        <w:rPr>
          <w:rFonts w:ascii="Verdana" w:hAnsi="Verdana"/>
          <w:b/>
          <w:sz w:val="20"/>
          <w:szCs w:val="20"/>
        </w:rPr>
      </w:pPr>
      <w:r w:rsidRPr="002134BC">
        <w:rPr>
          <w:rFonts w:ascii="Verdana" w:hAnsi="Verdana"/>
          <w:sz w:val="20"/>
          <w:szCs w:val="20"/>
        </w:rPr>
        <w:t xml:space="preserve">zachowanie w tajemnicy wszelkich informacji, w posiadanie których wykonawca </w:t>
      </w:r>
      <w:r w:rsidRPr="002134BC">
        <w:rPr>
          <w:rFonts w:ascii="Verdana" w:hAnsi="Verdana"/>
          <w:sz w:val="20"/>
          <w:szCs w:val="20"/>
        </w:rPr>
        <w:br/>
        <w:t xml:space="preserve">lub jego pracownicy, weszli w związku z realizacją niniejszej </w:t>
      </w:r>
      <w:r w:rsidR="000433AB">
        <w:rPr>
          <w:rFonts w:ascii="Verdana" w:hAnsi="Verdana"/>
          <w:sz w:val="20"/>
          <w:szCs w:val="20"/>
        </w:rPr>
        <w:t>U</w:t>
      </w:r>
      <w:r w:rsidR="000433AB" w:rsidRPr="002134BC">
        <w:rPr>
          <w:rFonts w:ascii="Verdana" w:hAnsi="Verdana"/>
          <w:sz w:val="20"/>
          <w:szCs w:val="20"/>
        </w:rPr>
        <w:t>mowy</w:t>
      </w:r>
      <w:r w:rsidRPr="002134BC">
        <w:rPr>
          <w:rFonts w:ascii="Verdana" w:hAnsi="Verdana"/>
          <w:sz w:val="20"/>
          <w:szCs w:val="20"/>
        </w:rPr>
        <w:t xml:space="preserve">, a w szczególności tych które mają wpływ na stan bezpieczeństwa Zamawiającego, także po rozwiązaniu </w:t>
      </w:r>
      <w:r w:rsidR="000433AB">
        <w:rPr>
          <w:rFonts w:ascii="Verdana" w:hAnsi="Verdana"/>
          <w:sz w:val="20"/>
          <w:szCs w:val="20"/>
        </w:rPr>
        <w:t>U</w:t>
      </w:r>
      <w:r w:rsidR="000433AB" w:rsidRPr="002134BC">
        <w:rPr>
          <w:rFonts w:ascii="Verdana" w:hAnsi="Verdana"/>
          <w:sz w:val="20"/>
          <w:szCs w:val="20"/>
        </w:rPr>
        <w:t>mowy</w:t>
      </w:r>
      <w:r w:rsidR="00174E15">
        <w:rPr>
          <w:rFonts w:ascii="Verdana" w:hAnsi="Verdana"/>
          <w:sz w:val="20"/>
          <w:szCs w:val="20"/>
        </w:rPr>
        <w:t>.</w:t>
      </w:r>
    </w:p>
    <w:p w14:paraId="0DDBB2A1" w14:textId="77777777" w:rsidR="00A04AEB" w:rsidRPr="00A04AEB" w:rsidRDefault="005D73F9" w:rsidP="00BC0EF6">
      <w:pPr>
        <w:tabs>
          <w:tab w:val="num" w:pos="851"/>
        </w:tabs>
        <w:spacing w:before="120"/>
        <w:ind w:right="27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§ 6</w:t>
      </w:r>
    </w:p>
    <w:p w14:paraId="40607606" w14:textId="77777777" w:rsidR="00A04AEB" w:rsidRPr="00A04AEB" w:rsidRDefault="00A04AEB" w:rsidP="00BC0EF6">
      <w:pPr>
        <w:tabs>
          <w:tab w:val="num" w:pos="851"/>
        </w:tabs>
        <w:ind w:right="27"/>
        <w:jc w:val="center"/>
        <w:rPr>
          <w:rFonts w:ascii="Verdana" w:hAnsi="Verdana"/>
          <w:b/>
          <w:bCs/>
          <w:sz w:val="20"/>
          <w:szCs w:val="20"/>
        </w:rPr>
      </w:pPr>
      <w:r w:rsidRPr="00A04AEB">
        <w:rPr>
          <w:rFonts w:ascii="Verdana" w:hAnsi="Verdana"/>
          <w:b/>
          <w:bCs/>
          <w:sz w:val="20"/>
          <w:szCs w:val="20"/>
        </w:rPr>
        <w:t xml:space="preserve">KARY UMOWNE </w:t>
      </w:r>
    </w:p>
    <w:p w14:paraId="4F9C8C1C" w14:textId="77777777" w:rsidR="008B0B42" w:rsidRDefault="008B0B42" w:rsidP="005828C1">
      <w:pPr>
        <w:ind w:left="426" w:right="27" w:hanging="567"/>
        <w:jc w:val="center"/>
        <w:rPr>
          <w:rFonts w:ascii="Verdana" w:hAnsi="Verdana"/>
          <w:sz w:val="20"/>
          <w:szCs w:val="20"/>
        </w:rPr>
      </w:pPr>
    </w:p>
    <w:p w14:paraId="037473EF" w14:textId="180DBFA2" w:rsidR="002134BC" w:rsidRPr="00E76C8B" w:rsidRDefault="002134BC" w:rsidP="000433AB">
      <w:pPr>
        <w:numPr>
          <w:ilvl w:val="0"/>
          <w:numId w:val="22"/>
        </w:numPr>
        <w:tabs>
          <w:tab w:val="left" w:pos="993"/>
        </w:tabs>
        <w:spacing w:after="20" w:line="240" w:lineRule="exact"/>
        <w:ind w:left="567" w:right="3" w:hanging="425"/>
        <w:jc w:val="both"/>
        <w:rPr>
          <w:rFonts w:ascii="Verdana" w:hAnsi="Verdana"/>
          <w:sz w:val="20"/>
          <w:szCs w:val="20"/>
        </w:rPr>
      </w:pPr>
      <w:r w:rsidRPr="00E76C8B">
        <w:rPr>
          <w:rFonts w:ascii="Verdana" w:hAnsi="Verdana"/>
          <w:sz w:val="20"/>
          <w:szCs w:val="20"/>
        </w:rPr>
        <w:t xml:space="preserve">  Za niewykonanie lub nienależyte wykonanie przedmiotu </w:t>
      </w:r>
      <w:r w:rsidR="000433AB">
        <w:rPr>
          <w:rFonts w:ascii="Verdana" w:hAnsi="Verdana"/>
          <w:sz w:val="20"/>
          <w:szCs w:val="20"/>
        </w:rPr>
        <w:t>U</w:t>
      </w:r>
      <w:r w:rsidR="000433AB" w:rsidRPr="00E76C8B">
        <w:rPr>
          <w:rFonts w:ascii="Verdana" w:hAnsi="Verdana"/>
          <w:sz w:val="20"/>
          <w:szCs w:val="20"/>
        </w:rPr>
        <w:t xml:space="preserve">mowy </w:t>
      </w:r>
      <w:r w:rsidRPr="00E76C8B">
        <w:rPr>
          <w:rFonts w:ascii="Verdana" w:hAnsi="Verdana"/>
          <w:b/>
          <w:sz w:val="20"/>
          <w:szCs w:val="20"/>
        </w:rPr>
        <w:t>Wykonawca</w:t>
      </w:r>
      <w:r w:rsidRPr="00E76C8B">
        <w:rPr>
          <w:rFonts w:ascii="Verdana" w:hAnsi="Verdana"/>
          <w:sz w:val="20"/>
          <w:szCs w:val="20"/>
        </w:rPr>
        <w:t xml:space="preserve"> zobowiązany jest do zapłacenia Zamawiającemu kar umownych z tytułu:</w:t>
      </w:r>
    </w:p>
    <w:p w14:paraId="2590593D" w14:textId="627D6DBC" w:rsidR="002134BC" w:rsidRPr="002134BC" w:rsidRDefault="002134BC" w:rsidP="003D21C9">
      <w:pPr>
        <w:numPr>
          <w:ilvl w:val="1"/>
          <w:numId w:val="12"/>
        </w:numPr>
        <w:spacing w:after="20" w:line="240" w:lineRule="exact"/>
        <w:ind w:left="709" w:right="3" w:hanging="283"/>
        <w:jc w:val="both"/>
        <w:rPr>
          <w:rFonts w:ascii="Verdana" w:hAnsi="Verdana"/>
          <w:sz w:val="20"/>
          <w:szCs w:val="20"/>
        </w:rPr>
      </w:pPr>
      <w:r w:rsidRPr="002134BC">
        <w:rPr>
          <w:rFonts w:ascii="Verdana" w:hAnsi="Verdana"/>
          <w:sz w:val="20"/>
          <w:szCs w:val="20"/>
        </w:rPr>
        <w:t xml:space="preserve">odstąpienia od </w:t>
      </w:r>
      <w:r w:rsidR="000433AB">
        <w:rPr>
          <w:rFonts w:ascii="Verdana" w:hAnsi="Verdana"/>
          <w:sz w:val="20"/>
          <w:szCs w:val="20"/>
        </w:rPr>
        <w:t>U</w:t>
      </w:r>
      <w:r w:rsidR="000433AB" w:rsidRPr="002134BC">
        <w:rPr>
          <w:rFonts w:ascii="Verdana" w:hAnsi="Verdana"/>
          <w:sz w:val="20"/>
          <w:szCs w:val="20"/>
        </w:rPr>
        <w:t xml:space="preserve">mowy </w:t>
      </w:r>
      <w:r w:rsidRPr="002134BC">
        <w:rPr>
          <w:rFonts w:ascii="Verdana" w:hAnsi="Verdana"/>
          <w:sz w:val="20"/>
          <w:szCs w:val="20"/>
        </w:rPr>
        <w:t xml:space="preserve">przez którąkolwiek ze Stron z przyczyn leżących po stronie Wykonawcy, w wysokości </w:t>
      </w:r>
      <w:r w:rsidRPr="002134BC">
        <w:rPr>
          <w:rFonts w:ascii="Verdana" w:hAnsi="Verdana"/>
          <w:b/>
          <w:bCs/>
          <w:sz w:val="20"/>
          <w:szCs w:val="20"/>
        </w:rPr>
        <w:t>10 </w:t>
      </w:r>
      <w:r w:rsidRPr="002134BC">
        <w:rPr>
          <w:rFonts w:ascii="Verdana" w:hAnsi="Verdana"/>
          <w:b/>
          <w:sz w:val="20"/>
          <w:szCs w:val="20"/>
        </w:rPr>
        <w:t>%</w:t>
      </w:r>
      <w:r w:rsidRPr="002134BC">
        <w:rPr>
          <w:rFonts w:ascii="Verdana" w:hAnsi="Verdana"/>
          <w:sz w:val="20"/>
          <w:szCs w:val="20"/>
        </w:rPr>
        <w:t xml:space="preserve"> wynagrodzenia umownego brutto</w:t>
      </w:r>
      <w:r w:rsidR="00E76C8B">
        <w:rPr>
          <w:rFonts w:ascii="Verdana" w:hAnsi="Verdana"/>
          <w:sz w:val="20"/>
          <w:szCs w:val="20"/>
        </w:rPr>
        <w:t xml:space="preserve"> </w:t>
      </w:r>
      <w:r w:rsidR="00E76C8B" w:rsidRPr="002134BC">
        <w:rPr>
          <w:rFonts w:ascii="Verdana" w:hAnsi="Verdana"/>
          <w:sz w:val="20"/>
          <w:szCs w:val="20"/>
        </w:rPr>
        <w:t xml:space="preserve">określonego w </w:t>
      </w:r>
      <w:r w:rsidR="00E76C8B" w:rsidRPr="002134BC">
        <w:rPr>
          <w:rFonts w:ascii="Verdana" w:hAnsi="Verdana"/>
          <w:color w:val="000000"/>
          <w:sz w:val="20"/>
          <w:szCs w:val="20"/>
        </w:rPr>
        <w:t xml:space="preserve">§ </w:t>
      </w:r>
      <w:r w:rsidR="00E76C8B" w:rsidRPr="002134BC">
        <w:rPr>
          <w:rFonts w:ascii="Verdana" w:hAnsi="Verdana"/>
          <w:sz w:val="20"/>
          <w:szCs w:val="20"/>
        </w:rPr>
        <w:t>3 ust 1 Umowy</w:t>
      </w:r>
      <w:r w:rsidRPr="002134BC">
        <w:rPr>
          <w:rFonts w:ascii="Verdana" w:hAnsi="Verdana"/>
          <w:sz w:val="20"/>
          <w:szCs w:val="20"/>
        </w:rPr>
        <w:t>,</w:t>
      </w:r>
    </w:p>
    <w:p w14:paraId="2DBC4297" w14:textId="2130B173" w:rsidR="002134BC" w:rsidRPr="002134BC" w:rsidRDefault="002134BC" w:rsidP="003D21C9">
      <w:pPr>
        <w:numPr>
          <w:ilvl w:val="1"/>
          <w:numId w:val="12"/>
        </w:numPr>
        <w:spacing w:after="20" w:line="240" w:lineRule="exact"/>
        <w:ind w:left="709" w:right="3" w:hanging="283"/>
        <w:jc w:val="both"/>
        <w:rPr>
          <w:rFonts w:ascii="Verdana" w:hAnsi="Verdana"/>
          <w:sz w:val="20"/>
          <w:szCs w:val="20"/>
        </w:rPr>
      </w:pPr>
      <w:r w:rsidRPr="002134BC">
        <w:rPr>
          <w:rFonts w:ascii="Verdana" w:hAnsi="Verdana"/>
          <w:sz w:val="20"/>
          <w:szCs w:val="20"/>
        </w:rPr>
        <w:t>nienależyte</w:t>
      </w:r>
      <w:r w:rsidR="00E76C8B">
        <w:rPr>
          <w:rFonts w:ascii="Verdana" w:hAnsi="Verdana"/>
          <w:sz w:val="20"/>
          <w:szCs w:val="20"/>
        </w:rPr>
        <w:t>go</w:t>
      </w:r>
      <w:r w:rsidRPr="002134BC">
        <w:rPr>
          <w:rFonts w:ascii="Verdana" w:hAnsi="Verdana"/>
          <w:sz w:val="20"/>
          <w:szCs w:val="20"/>
        </w:rPr>
        <w:t xml:space="preserve"> wykonanie Przedmiotu Umowy w wysokości </w:t>
      </w:r>
      <w:r w:rsidRPr="002134BC">
        <w:rPr>
          <w:rFonts w:ascii="Verdana" w:hAnsi="Verdana"/>
          <w:b/>
          <w:sz w:val="20"/>
          <w:szCs w:val="20"/>
        </w:rPr>
        <w:t>5%</w:t>
      </w:r>
      <w:r w:rsidRPr="002134BC">
        <w:rPr>
          <w:rFonts w:ascii="Verdana" w:hAnsi="Verdana"/>
          <w:sz w:val="20"/>
          <w:szCs w:val="20"/>
        </w:rPr>
        <w:t xml:space="preserve"> wynagrodzenia umownego brutto określonego w </w:t>
      </w:r>
      <w:r w:rsidRPr="002134BC">
        <w:rPr>
          <w:rFonts w:ascii="Verdana" w:hAnsi="Verdana"/>
          <w:color w:val="000000"/>
          <w:sz w:val="20"/>
          <w:szCs w:val="20"/>
        </w:rPr>
        <w:t xml:space="preserve">§ </w:t>
      </w:r>
      <w:r w:rsidRPr="002134BC">
        <w:rPr>
          <w:rFonts w:ascii="Verdana" w:hAnsi="Verdana"/>
          <w:sz w:val="20"/>
          <w:szCs w:val="20"/>
        </w:rPr>
        <w:t>3 ust 1 Umowy</w:t>
      </w:r>
      <w:r w:rsidR="00E76C8B">
        <w:rPr>
          <w:rFonts w:ascii="Verdana" w:hAnsi="Verdana"/>
          <w:sz w:val="20"/>
          <w:szCs w:val="20"/>
        </w:rPr>
        <w:t xml:space="preserve"> odrębnie za każdy przypadek naruszenia</w:t>
      </w:r>
      <w:r w:rsidRPr="002134BC">
        <w:rPr>
          <w:rFonts w:ascii="Verdana" w:hAnsi="Verdana"/>
          <w:sz w:val="20"/>
          <w:szCs w:val="20"/>
        </w:rPr>
        <w:t>,</w:t>
      </w:r>
    </w:p>
    <w:p w14:paraId="2A5374FF" w14:textId="198EB256" w:rsidR="002134BC" w:rsidRDefault="002134BC" w:rsidP="003D21C9">
      <w:pPr>
        <w:numPr>
          <w:ilvl w:val="1"/>
          <w:numId w:val="12"/>
        </w:numPr>
        <w:spacing w:after="20" w:line="240" w:lineRule="exact"/>
        <w:ind w:left="709" w:right="3" w:hanging="283"/>
        <w:jc w:val="both"/>
        <w:rPr>
          <w:rFonts w:ascii="Verdana" w:hAnsi="Verdana"/>
          <w:sz w:val="20"/>
          <w:szCs w:val="20"/>
        </w:rPr>
      </w:pPr>
      <w:r w:rsidRPr="002134BC">
        <w:rPr>
          <w:rFonts w:ascii="Verdana" w:hAnsi="Verdana"/>
          <w:sz w:val="20"/>
          <w:szCs w:val="20"/>
        </w:rPr>
        <w:t xml:space="preserve">za przekroczenie terminu do przedłożenia aktualnej polisy OC, określonego w </w:t>
      </w:r>
      <w:r w:rsidR="000F5EC3">
        <w:rPr>
          <w:rFonts w:ascii="Verdana" w:hAnsi="Verdana"/>
          <w:b/>
          <w:sz w:val="20"/>
          <w:szCs w:val="20"/>
        </w:rPr>
        <w:t>§</w:t>
      </w:r>
      <w:r w:rsidR="00174E15">
        <w:rPr>
          <w:rFonts w:ascii="Verdana" w:hAnsi="Verdana"/>
          <w:b/>
          <w:sz w:val="20"/>
          <w:szCs w:val="20"/>
        </w:rPr>
        <w:t xml:space="preserve"> </w:t>
      </w:r>
      <w:r w:rsidR="000F5EC3">
        <w:rPr>
          <w:rFonts w:ascii="Verdana" w:hAnsi="Verdana"/>
          <w:b/>
          <w:sz w:val="20"/>
          <w:szCs w:val="20"/>
        </w:rPr>
        <w:t>10 ust. 3</w:t>
      </w:r>
      <w:r w:rsidRPr="002134BC">
        <w:rPr>
          <w:rFonts w:ascii="Verdana" w:hAnsi="Verdana"/>
          <w:b/>
          <w:sz w:val="20"/>
          <w:szCs w:val="20"/>
        </w:rPr>
        <w:t xml:space="preserve"> </w:t>
      </w:r>
      <w:r w:rsidRPr="002134BC">
        <w:rPr>
          <w:rFonts w:ascii="Verdana" w:hAnsi="Verdana"/>
          <w:sz w:val="20"/>
          <w:szCs w:val="20"/>
        </w:rPr>
        <w:t xml:space="preserve">w wysokości </w:t>
      </w:r>
      <w:r w:rsidR="0087033B">
        <w:rPr>
          <w:rFonts w:ascii="Verdana" w:hAnsi="Verdana"/>
          <w:b/>
          <w:sz w:val="20"/>
          <w:szCs w:val="20"/>
        </w:rPr>
        <w:t>5</w:t>
      </w:r>
      <w:r w:rsidRPr="002134BC">
        <w:rPr>
          <w:rFonts w:ascii="Verdana" w:hAnsi="Verdana"/>
          <w:b/>
          <w:sz w:val="20"/>
          <w:szCs w:val="20"/>
        </w:rPr>
        <w:t>0 PLN</w:t>
      </w:r>
      <w:r w:rsidRPr="002134BC">
        <w:rPr>
          <w:rFonts w:ascii="Verdana" w:hAnsi="Verdana"/>
          <w:sz w:val="20"/>
          <w:szCs w:val="20"/>
        </w:rPr>
        <w:t xml:space="preserve"> za każdy dzień zwłoki,</w:t>
      </w:r>
    </w:p>
    <w:p w14:paraId="125C5F97" w14:textId="59093E96" w:rsidR="00341252" w:rsidRPr="002134BC" w:rsidRDefault="00341252" w:rsidP="003D21C9">
      <w:pPr>
        <w:numPr>
          <w:ilvl w:val="1"/>
          <w:numId w:val="12"/>
        </w:numPr>
        <w:spacing w:after="20" w:line="240" w:lineRule="exact"/>
        <w:ind w:left="709" w:right="3" w:hanging="28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 niewykonanie przeglądu konserwacyjnego dla któregokolwiek systemu w wysokości </w:t>
      </w:r>
      <w:r w:rsidRPr="00341252">
        <w:rPr>
          <w:rFonts w:ascii="Verdana" w:hAnsi="Verdana"/>
          <w:b/>
          <w:bCs/>
          <w:sz w:val="20"/>
          <w:szCs w:val="20"/>
        </w:rPr>
        <w:t>2-krotności</w:t>
      </w:r>
      <w:r>
        <w:rPr>
          <w:rFonts w:ascii="Verdana" w:hAnsi="Verdana"/>
          <w:sz w:val="20"/>
          <w:szCs w:val="20"/>
        </w:rPr>
        <w:t xml:space="preserve"> ceny określonej w formularzu cenowym za dany przegląd który nie został wykonany.</w:t>
      </w:r>
    </w:p>
    <w:p w14:paraId="5EBC21D1" w14:textId="0482B3EE" w:rsidR="002134BC" w:rsidRPr="0087033B" w:rsidRDefault="002134BC" w:rsidP="003D21C9">
      <w:pPr>
        <w:numPr>
          <w:ilvl w:val="1"/>
          <w:numId w:val="12"/>
        </w:numPr>
        <w:spacing w:after="20" w:line="240" w:lineRule="exact"/>
        <w:ind w:left="709" w:right="3" w:hanging="283"/>
        <w:jc w:val="both"/>
        <w:rPr>
          <w:rFonts w:ascii="Verdana" w:hAnsi="Verdana"/>
          <w:sz w:val="20"/>
          <w:szCs w:val="20"/>
        </w:rPr>
      </w:pPr>
      <w:r w:rsidRPr="0087033B">
        <w:rPr>
          <w:rFonts w:ascii="Verdana" w:eastAsia="Calibri" w:hAnsi="Verdana"/>
          <w:sz w:val="20"/>
          <w:szCs w:val="20"/>
          <w:lang w:eastAsia="en-US"/>
        </w:rPr>
        <w:t>za przekroczenie cza</w:t>
      </w:r>
      <w:r w:rsidR="00F24463" w:rsidRPr="0087033B">
        <w:rPr>
          <w:rFonts w:ascii="Verdana" w:eastAsia="Calibri" w:hAnsi="Verdana"/>
          <w:sz w:val="20"/>
          <w:szCs w:val="20"/>
          <w:lang w:eastAsia="en-US"/>
        </w:rPr>
        <w:t xml:space="preserve">su reakcji grupy interwencyjnej wskazanego </w:t>
      </w:r>
      <w:r w:rsidRPr="0087033B">
        <w:rPr>
          <w:rFonts w:ascii="Verdana" w:eastAsia="Calibri" w:hAnsi="Verdana"/>
          <w:sz w:val="20"/>
          <w:szCs w:val="20"/>
          <w:lang w:eastAsia="en-US"/>
        </w:rPr>
        <w:t xml:space="preserve">w </w:t>
      </w:r>
      <w:r w:rsidRPr="0087033B">
        <w:rPr>
          <w:rFonts w:ascii="Verdana" w:eastAsia="Calibri" w:hAnsi="Verdana"/>
          <w:b/>
          <w:sz w:val="20"/>
          <w:szCs w:val="20"/>
          <w:lang w:eastAsia="en-US"/>
        </w:rPr>
        <w:t xml:space="preserve">§ </w:t>
      </w:r>
      <w:r w:rsidR="00F24463" w:rsidRPr="0087033B">
        <w:rPr>
          <w:rFonts w:ascii="Verdana" w:eastAsia="Calibri" w:hAnsi="Verdana"/>
          <w:b/>
          <w:sz w:val="20"/>
          <w:szCs w:val="20"/>
          <w:lang w:eastAsia="en-US"/>
        </w:rPr>
        <w:t>9</w:t>
      </w:r>
      <w:r w:rsidRPr="0087033B">
        <w:rPr>
          <w:rFonts w:ascii="Verdana" w:eastAsia="Calibri" w:hAnsi="Verdana"/>
          <w:b/>
          <w:sz w:val="20"/>
          <w:szCs w:val="20"/>
          <w:lang w:eastAsia="en-US"/>
        </w:rPr>
        <w:t xml:space="preserve"> ust. </w:t>
      </w:r>
      <w:r w:rsidR="00F24463" w:rsidRPr="0087033B">
        <w:rPr>
          <w:rFonts w:ascii="Verdana" w:eastAsia="Calibri" w:hAnsi="Verdana"/>
          <w:b/>
          <w:sz w:val="20"/>
          <w:szCs w:val="20"/>
          <w:lang w:eastAsia="en-US"/>
        </w:rPr>
        <w:t>1</w:t>
      </w:r>
      <w:r w:rsidRPr="0087033B">
        <w:rPr>
          <w:rFonts w:ascii="Verdana" w:eastAsia="Calibri" w:hAnsi="Verdana"/>
          <w:b/>
          <w:sz w:val="20"/>
          <w:szCs w:val="20"/>
          <w:lang w:eastAsia="en-US"/>
        </w:rPr>
        <w:t xml:space="preserve"> </w:t>
      </w:r>
      <w:r w:rsidRPr="0087033B">
        <w:rPr>
          <w:rFonts w:ascii="Verdana" w:eastAsia="Calibri" w:hAnsi="Verdana"/>
          <w:sz w:val="20"/>
          <w:szCs w:val="20"/>
          <w:lang w:eastAsia="en-US"/>
        </w:rPr>
        <w:t xml:space="preserve">Umowy, w wysokości </w:t>
      </w:r>
      <w:r w:rsidR="002D78BC">
        <w:rPr>
          <w:rFonts w:ascii="Verdana" w:eastAsia="Calibri" w:hAnsi="Verdana"/>
          <w:b/>
          <w:sz w:val="20"/>
          <w:szCs w:val="20"/>
          <w:lang w:eastAsia="en-US"/>
        </w:rPr>
        <w:t>2</w:t>
      </w:r>
      <w:r w:rsidR="002D78BC" w:rsidRPr="0087033B">
        <w:rPr>
          <w:rFonts w:ascii="Verdana" w:eastAsia="Calibri" w:hAnsi="Verdana"/>
          <w:b/>
          <w:sz w:val="20"/>
          <w:szCs w:val="20"/>
          <w:lang w:eastAsia="en-US"/>
        </w:rPr>
        <w:t xml:space="preserve">00 </w:t>
      </w:r>
      <w:r w:rsidR="00F24463" w:rsidRPr="0087033B">
        <w:rPr>
          <w:rFonts w:ascii="Verdana" w:eastAsia="Calibri" w:hAnsi="Verdana"/>
          <w:b/>
          <w:sz w:val="20"/>
          <w:szCs w:val="20"/>
          <w:lang w:eastAsia="en-US"/>
        </w:rPr>
        <w:t>PLN</w:t>
      </w:r>
      <w:r w:rsidR="00F24463" w:rsidRPr="0087033B">
        <w:rPr>
          <w:rFonts w:ascii="Verdana" w:eastAsia="Calibri" w:hAnsi="Verdana"/>
          <w:sz w:val="20"/>
          <w:szCs w:val="20"/>
          <w:lang w:eastAsia="en-US"/>
        </w:rPr>
        <w:t xml:space="preserve"> za każde </w:t>
      </w:r>
      <w:r w:rsidR="00F24463" w:rsidRPr="00480B0B">
        <w:rPr>
          <w:rFonts w:ascii="Verdana" w:eastAsia="Calibri" w:hAnsi="Verdana"/>
          <w:b/>
          <w:sz w:val="20"/>
          <w:szCs w:val="20"/>
          <w:lang w:eastAsia="en-US"/>
        </w:rPr>
        <w:t>5 minut</w:t>
      </w:r>
      <w:r w:rsidR="00F24463" w:rsidRPr="0087033B">
        <w:rPr>
          <w:rFonts w:ascii="Verdana" w:eastAsia="Calibri" w:hAnsi="Verdana"/>
          <w:sz w:val="20"/>
          <w:szCs w:val="20"/>
          <w:lang w:eastAsia="en-US"/>
        </w:rPr>
        <w:t xml:space="preserve"> przekroczenia.</w:t>
      </w:r>
    </w:p>
    <w:p w14:paraId="52A978A4" w14:textId="52B2EAF7" w:rsidR="005F56BB" w:rsidRPr="000433AB" w:rsidRDefault="002134BC" w:rsidP="000433AB">
      <w:pPr>
        <w:pStyle w:val="Akapitzlist"/>
        <w:numPr>
          <w:ilvl w:val="0"/>
          <w:numId w:val="25"/>
        </w:numPr>
        <w:spacing w:after="20" w:line="240" w:lineRule="exact"/>
        <w:rPr>
          <w:rFonts w:ascii="Verdana" w:hAnsi="Verdana"/>
          <w:sz w:val="20"/>
          <w:szCs w:val="20"/>
        </w:rPr>
      </w:pPr>
      <w:r w:rsidRPr="000433AB">
        <w:rPr>
          <w:rFonts w:ascii="Verdana" w:hAnsi="Verdana"/>
          <w:b/>
          <w:sz w:val="20"/>
          <w:szCs w:val="20"/>
        </w:rPr>
        <w:t>Zamawiający</w:t>
      </w:r>
      <w:r w:rsidRPr="000433AB">
        <w:rPr>
          <w:rFonts w:ascii="Verdana" w:hAnsi="Verdana"/>
          <w:sz w:val="20"/>
          <w:szCs w:val="20"/>
        </w:rPr>
        <w:t xml:space="preserve"> zobowiązany jest do zapłacenia Wykonawcy kar umownych z tytułu odstąpienia od </w:t>
      </w:r>
      <w:r w:rsidR="000433AB">
        <w:rPr>
          <w:rFonts w:ascii="Verdana" w:hAnsi="Verdana"/>
          <w:sz w:val="20"/>
          <w:szCs w:val="20"/>
          <w:lang w:val="pl-PL"/>
        </w:rPr>
        <w:t>U</w:t>
      </w:r>
      <w:r w:rsidR="000433AB" w:rsidRPr="000433AB">
        <w:rPr>
          <w:rFonts w:ascii="Verdana" w:hAnsi="Verdana"/>
          <w:sz w:val="20"/>
          <w:szCs w:val="20"/>
        </w:rPr>
        <w:t xml:space="preserve">mowy </w:t>
      </w:r>
      <w:r w:rsidRPr="000433AB">
        <w:rPr>
          <w:rFonts w:ascii="Verdana" w:hAnsi="Verdana"/>
          <w:sz w:val="20"/>
          <w:szCs w:val="20"/>
        </w:rPr>
        <w:t xml:space="preserve">przez którąkolwiek ze stron, z przyczyn leżących po stronie Zamawiającego, w wysokości </w:t>
      </w:r>
      <w:r w:rsidRPr="000433AB">
        <w:rPr>
          <w:rFonts w:ascii="Verdana" w:hAnsi="Verdana"/>
          <w:b/>
          <w:sz w:val="20"/>
          <w:szCs w:val="20"/>
        </w:rPr>
        <w:t>10 %</w:t>
      </w:r>
      <w:r w:rsidRPr="000433AB">
        <w:rPr>
          <w:rFonts w:ascii="Verdana" w:hAnsi="Verdana"/>
          <w:sz w:val="20"/>
          <w:szCs w:val="20"/>
        </w:rPr>
        <w:t xml:space="preserve"> wynagrodzenia  umownego brutto </w:t>
      </w:r>
      <w:r w:rsidR="005F56BB" w:rsidRPr="002134BC">
        <w:rPr>
          <w:rFonts w:ascii="Verdana" w:hAnsi="Verdana"/>
          <w:sz w:val="20"/>
          <w:szCs w:val="20"/>
        </w:rPr>
        <w:t xml:space="preserve">określonego </w:t>
      </w:r>
      <w:r w:rsidR="00341252">
        <w:rPr>
          <w:rFonts w:ascii="Verdana" w:hAnsi="Verdana"/>
          <w:sz w:val="20"/>
          <w:szCs w:val="20"/>
        </w:rPr>
        <w:br/>
      </w:r>
      <w:r w:rsidR="005F56BB" w:rsidRPr="002134BC">
        <w:rPr>
          <w:rFonts w:ascii="Verdana" w:hAnsi="Verdana"/>
          <w:sz w:val="20"/>
          <w:szCs w:val="20"/>
        </w:rPr>
        <w:t xml:space="preserve">w </w:t>
      </w:r>
      <w:r w:rsidR="005F56BB" w:rsidRPr="002134BC">
        <w:rPr>
          <w:rFonts w:ascii="Verdana" w:hAnsi="Verdana"/>
          <w:color w:val="000000"/>
          <w:sz w:val="20"/>
          <w:szCs w:val="20"/>
        </w:rPr>
        <w:t xml:space="preserve">§ </w:t>
      </w:r>
      <w:r w:rsidR="005F56BB" w:rsidRPr="002134BC">
        <w:rPr>
          <w:rFonts w:ascii="Verdana" w:hAnsi="Verdana"/>
          <w:sz w:val="20"/>
          <w:szCs w:val="20"/>
        </w:rPr>
        <w:t>3 ust 1 Umowy</w:t>
      </w:r>
      <w:r w:rsidRPr="000433AB">
        <w:rPr>
          <w:rFonts w:ascii="Verdana" w:hAnsi="Verdana"/>
          <w:sz w:val="20"/>
          <w:szCs w:val="20"/>
        </w:rPr>
        <w:t>.</w:t>
      </w:r>
    </w:p>
    <w:p w14:paraId="102E3243" w14:textId="39BA86A3" w:rsidR="005F56BB" w:rsidRPr="000433AB" w:rsidRDefault="002134BC" w:rsidP="000433AB">
      <w:pPr>
        <w:pStyle w:val="Akapitzlist"/>
        <w:numPr>
          <w:ilvl w:val="0"/>
          <w:numId w:val="25"/>
        </w:numPr>
        <w:spacing w:after="20" w:line="240" w:lineRule="exact"/>
        <w:rPr>
          <w:rFonts w:ascii="Verdana" w:hAnsi="Verdana"/>
          <w:sz w:val="20"/>
          <w:szCs w:val="20"/>
        </w:rPr>
      </w:pPr>
      <w:r w:rsidRPr="000433AB">
        <w:rPr>
          <w:rFonts w:ascii="Verdana" w:hAnsi="Verdana"/>
          <w:b/>
          <w:sz w:val="20"/>
          <w:szCs w:val="20"/>
        </w:rPr>
        <w:t>Stronom</w:t>
      </w:r>
      <w:r w:rsidRPr="000433AB">
        <w:rPr>
          <w:rFonts w:ascii="Verdana" w:hAnsi="Verdana"/>
          <w:sz w:val="20"/>
          <w:szCs w:val="20"/>
        </w:rPr>
        <w:t xml:space="preserve"> przysługuje prawo do dochodzenia odszkodowania przewyższającego w/w kary umowne na zasadach ogólnych Kodeksu cywilnego.</w:t>
      </w:r>
    </w:p>
    <w:p w14:paraId="3C66C698" w14:textId="7FD30ACB" w:rsidR="005F56BB" w:rsidRPr="000433AB" w:rsidRDefault="002134BC" w:rsidP="000433AB">
      <w:pPr>
        <w:pStyle w:val="Akapitzlist"/>
        <w:numPr>
          <w:ilvl w:val="0"/>
          <w:numId w:val="25"/>
        </w:numPr>
        <w:spacing w:after="20" w:line="240" w:lineRule="exact"/>
        <w:rPr>
          <w:rFonts w:ascii="Verdana" w:hAnsi="Verdana"/>
          <w:sz w:val="20"/>
          <w:szCs w:val="20"/>
        </w:rPr>
      </w:pPr>
      <w:r w:rsidRPr="000433AB">
        <w:rPr>
          <w:rFonts w:ascii="Verdana" w:hAnsi="Verdana"/>
          <w:b/>
          <w:sz w:val="20"/>
          <w:szCs w:val="20"/>
        </w:rPr>
        <w:t>Wykonawca</w:t>
      </w:r>
      <w:r w:rsidRPr="000433AB">
        <w:rPr>
          <w:rFonts w:ascii="Verdana" w:hAnsi="Verdana"/>
          <w:sz w:val="20"/>
          <w:szCs w:val="20"/>
        </w:rPr>
        <w:t xml:space="preserve"> wyraża zgodę na potrącanie naliczonych kar umownych z przysługującego mu wynagrodzenia. </w:t>
      </w:r>
    </w:p>
    <w:p w14:paraId="1DA711B7" w14:textId="7EED8E56" w:rsidR="005F56BB" w:rsidRPr="000433AB" w:rsidRDefault="002134BC" w:rsidP="000433AB">
      <w:pPr>
        <w:pStyle w:val="Akapitzlist"/>
        <w:numPr>
          <w:ilvl w:val="0"/>
          <w:numId w:val="25"/>
        </w:numPr>
        <w:spacing w:after="20" w:line="240" w:lineRule="exact"/>
        <w:rPr>
          <w:rFonts w:ascii="Verdana" w:hAnsi="Verdana"/>
          <w:sz w:val="20"/>
          <w:szCs w:val="20"/>
        </w:rPr>
      </w:pPr>
      <w:r w:rsidRPr="000433AB">
        <w:rPr>
          <w:rFonts w:ascii="Verdana" w:hAnsi="Verdana"/>
          <w:b/>
          <w:sz w:val="20"/>
          <w:szCs w:val="20"/>
        </w:rPr>
        <w:t>Zamawiający</w:t>
      </w:r>
      <w:r w:rsidRPr="000433AB">
        <w:rPr>
          <w:rFonts w:ascii="Verdana" w:hAnsi="Verdana"/>
          <w:sz w:val="20"/>
          <w:szCs w:val="20"/>
        </w:rPr>
        <w:t xml:space="preserve"> może</w:t>
      </w:r>
      <w:r w:rsidR="005F56BB">
        <w:rPr>
          <w:rFonts w:ascii="Verdana" w:hAnsi="Verdana"/>
          <w:sz w:val="20"/>
          <w:szCs w:val="20"/>
          <w:lang w:val="pl-PL"/>
        </w:rPr>
        <w:t xml:space="preserve">, na co </w:t>
      </w:r>
      <w:r w:rsidR="005F56BB" w:rsidRPr="000433AB">
        <w:rPr>
          <w:rFonts w:ascii="Verdana" w:hAnsi="Verdana"/>
          <w:b/>
          <w:bCs/>
          <w:sz w:val="20"/>
          <w:szCs w:val="20"/>
        </w:rPr>
        <w:t>Wykonawca</w:t>
      </w:r>
      <w:r w:rsidR="005F56BB">
        <w:rPr>
          <w:rFonts w:ascii="Verdana" w:hAnsi="Verdana"/>
          <w:sz w:val="20"/>
          <w:szCs w:val="20"/>
          <w:lang w:val="pl-PL"/>
        </w:rPr>
        <w:t xml:space="preserve"> wyraża zgodę,</w:t>
      </w:r>
      <w:r w:rsidRPr="000433AB">
        <w:rPr>
          <w:rFonts w:ascii="Verdana" w:hAnsi="Verdana"/>
          <w:sz w:val="20"/>
          <w:szCs w:val="20"/>
        </w:rPr>
        <w:t xml:space="preserve"> potrącić kwotę kary umownej oraz inne wierzytelności będące następstwem niewykonania lub nienależytego wykonania umowy z </w:t>
      </w:r>
      <w:r w:rsidR="005F56BB">
        <w:rPr>
          <w:rFonts w:ascii="Verdana" w:hAnsi="Verdana"/>
          <w:sz w:val="20"/>
          <w:szCs w:val="20"/>
          <w:lang w:val="pl-PL"/>
        </w:rPr>
        <w:t xml:space="preserve">wynagrodzenia przysługującego </w:t>
      </w:r>
      <w:r w:rsidR="005F56BB" w:rsidRPr="00C919F2">
        <w:rPr>
          <w:rFonts w:ascii="Verdana" w:hAnsi="Verdana"/>
          <w:b/>
          <w:bCs/>
          <w:sz w:val="20"/>
          <w:szCs w:val="20"/>
          <w:lang w:val="pl-PL"/>
        </w:rPr>
        <w:t>Wykonawc</w:t>
      </w:r>
      <w:r w:rsidR="005F56BB">
        <w:rPr>
          <w:rFonts w:ascii="Verdana" w:hAnsi="Verdana"/>
          <w:b/>
          <w:bCs/>
          <w:sz w:val="20"/>
          <w:szCs w:val="20"/>
          <w:lang w:val="pl-PL"/>
        </w:rPr>
        <w:t xml:space="preserve">y </w:t>
      </w:r>
      <w:r w:rsidR="005F56BB">
        <w:rPr>
          <w:rFonts w:ascii="Verdana" w:hAnsi="Verdana"/>
          <w:sz w:val="20"/>
          <w:szCs w:val="20"/>
          <w:lang w:val="pl-PL"/>
        </w:rPr>
        <w:t xml:space="preserve">oraz z </w:t>
      </w:r>
      <w:r w:rsidRPr="000433AB">
        <w:rPr>
          <w:rFonts w:ascii="Verdana" w:hAnsi="Verdana"/>
          <w:sz w:val="20"/>
          <w:szCs w:val="20"/>
        </w:rPr>
        <w:t xml:space="preserve">każdej płatności należnej lub jaka będzie się należeć Wykonawcy. Zapłata kary przez Wykonawcę lub potrącenie przez Zamawiającego kwoty kary z płatności należnej Wykonawcy nie zwalnia Wykonawcy </w:t>
      </w:r>
      <w:r w:rsidR="00341252">
        <w:rPr>
          <w:rFonts w:ascii="Verdana" w:hAnsi="Verdana"/>
          <w:sz w:val="20"/>
          <w:szCs w:val="20"/>
        </w:rPr>
        <w:br/>
      </w:r>
      <w:r w:rsidRPr="000433AB">
        <w:rPr>
          <w:rFonts w:ascii="Verdana" w:hAnsi="Verdana"/>
          <w:sz w:val="20"/>
          <w:szCs w:val="20"/>
        </w:rPr>
        <w:t xml:space="preserve">z obowiązku wykonania Przedmiotu Umowy lub jakichkolwiek innych obowiązków </w:t>
      </w:r>
      <w:r w:rsidR="00341252">
        <w:rPr>
          <w:rFonts w:ascii="Verdana" w:hAnsi="Verdana"/>
          <w:sz w:val="20"/>
          <w:szCs w:val="20"/>
        </w:rPr>
        <w:br/>
      </w:r>
      <w:r w:rsidRPr="000433AB">
        <w:rPr>
          <w:rFonts w:ascii="Verdana" w:hAnsi="Verdana"/>
          <w:sz w:val="20"/>
          <w:szCs w:val="20"/>
        </w:rPr>
        <w:t>i zobowiązań wynikających z Umowy.</w:t>
      </w:r>
    </w:p>
    <w:p w14:paraId="0953AB8A" w14:textId="620E4AA5" w:rsidR="002134BC" w:rsidRPr="000433AB" w:rsidRDefault="002134BC" w:rsidP="000433AB">
      <w:pPr>
        <w:pStyle w:val="Akapitzlist"/>
        <w:numPr>
          <w:ilvl w:val="0"/>
          <w:numId w:val="25"/>
        </w:numPr>
        <w:spacing w:after="20" w:line="240" w:lineRule="exact"/>
        <w:rPr>
          <w:rFonts w:ascii="Verdana" w:hAnsi="Verdana"/>
          <w:sz w:val="20"/>
          <w:szCs w:val="20"/>
        </w:rPr>
      </w:pPr>
      <w:r w:rsidRPr="000433AB">
        <w:rPr>
          <w:rFonts w:ascii="Verdana" w:hAnsi="Verdana"/>
          <w:sz w:val="20"/>
          <w:szCs w:val="20"/>
        </w:rPr>
        <w:t xml:space="preserve">Łączna wysokość kar umownych przewidzianych w </w:t>
      </w:r>
      <w:r w:rsidR="00681167">
        <w:rPr>
          <w:rFonts w:ascii="Verdana" w:hAnsi="Verdana"/>
          <w:sz w:val="20"/>
          <w:szCs w:val="20"/>
          <w:lang w:val="pl-PL"/>
        </w:rPr>
        <w:t>U</w:t>
      </w:r>
      <w:r w:rsidR="00681167" w:rsidRPr="000433AB">
        <w:rPr>
          <w:rFonts w:ascii="Verdana" w:hAnsi="Verdana"/>
          <w:sz w:val="20"/>
          <w:szCs w:val="20"/>
        </w:rPr>
        <w:t xml:space="preserve">mowie </w:t>
      </w:r>
      <w:r w:rsidRPr="000433AB">
        <w:rPr>
          <w:rFonts w:ascii="Verdana" w:hAnsi="Verdana"/>
          <w:sz w:val="20"/>
          <w:szCs w:val="20"/>
        </w:rPr>
        <w:t xml:space="preserve">nie może przekroczyć </w:t>
      </w:r>
      <w:r w:rsidR="008B1F23">
        <w:rPr>
          <w:rFonts w:ascii="Verdana" w:hAnsi="Verdana"/>
          <w:sz w:val="20"/>
          <w:szCs w:val="20"/>
          <w:lang w:val="pl-PL"/>
        </w:rPr>
        <w:t>4</w:t>
      </w:r>
      <w:r w:rsidR="008B1F23" w:rsidRPr="000433AB">
        <w:rPr>
          <w:rFonts w:ascii="Verdana" w:hAnsi="Verdana"/>
          <w:sz w:val="20"/>
          <w:szCs w:val="20"/>
        </w:rPr>
        <w:t>0</w:t>
      </w:r>
      <w:r w:rsidRPr="000433AB">
        <w:rPr>
          <w:rFonts w:ascii="Verdana" w:hAnsi="Verdana"/>
          <w:sz w:val="20"/>
          <w:szCs w:val="20"/>
        </w:rPr>
        <w:t>% wynagrodzenia brutto, o którym mowa w § 3 ust. 1 Umowy.</w:t>
      </w:r>
    </w:p>
    <w:p w14:paraId="69E88986" w14:textId="77777777" w:rsidR="002134BC" w:rsidRDefault="002134BC" w:rsidP="005828C1">
      <w:pPr>
        <w:ind w:left="426" w:right="27" w:hanging="567"/>
        <w:jc w:val="center"/>
        <w:rPr>
          <w:rFonts w:ascii="Verdana" w:hAnsi="Verdana"/>
          <w:b/>
          <w:sz w:val="20"/>
          <w:szCs w:val="20"/>
        </w:rPr>
      </w:pPr>
    </w:p>
    <w:p w14:paraId="18F0CE75" w14:textId="31EE0FC2" w:rsidR="00A04AEB" w:rsidRPr="00A04AEB" w:rsidRDefault="00395925" w:rsidP="00BC0EF6">
      <w:pPr>
        <w:ind w:left="426" w:right="27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br/>
      </w:r>
      <w:r w:rsidR="005D73F9">
        <w:rPr>
          <w:rFonts w:ascii="Verdana" w:hAnsi="Verdana"/>
          <w:b/>
          <w:sz w:val="20"/>
          <w:szCs w:val="20"/>
        </w:rPr>
        <w:t>§ 7</w:t>
      </w:r>
    </w:p>
    <w:p w14:paraId="692D2888" w14:textId="77777777" w:rsidR="00A04AEB" w:rsidRPr="00A04AEB" w:rsidRDefault="00A04AEB" w:rsidP="003105A0">
      <w:pPr>
        <w:spacing w:after="60"/>
        <w:ind w:left="426" w:right="27"/>
        <w:jc w:val="center"/>
        <w:rPr>
          <w:rFonts w:ascii="Verdana" w:hAnsi="Verdana"/>
          <w:b/>
          <w:bCs/>
          <w:sz w:val="20"/>
          <w:szCs w:val="20"/>
        </w:rPr>
      </w:pPr>
      <w:r w:rsidRPr="00A04AEB">
        <w:rPr>
          <w:rFonts w:ascii="Verdana" w:hAnsi="Verdana"/>
          <w:b/>
          <w:bCs/>
          <w:sz w:val="20"/>
          <w:szCs w:val="20"/>
        </w:rPr>
        <w:t>ZMIANY DO UMOWY</w:t>
      </w:r>
    </w:p>
    <w:p w14:paraId="0478D4EF" w14:textId="77777777" w:rsidR="00FD42B2" w:rsidRDefault="00FD42B2" w:rsidP="005828C1">
      <w:pPr>
        <w:ind w:left="426" w:right="27" w:hanging="567"/>
        <w:jc w:val="center"/>
        <w:rPr>
          <w:rFonts w:ascii="Verdana" w:hAnsi="Verdana"/>
          <w:b/>
          <w:sz w:val="20"/>
          <w:szCs w:val="20"/>
        </w:rPr>
      </w:pPr>
    </w:p>
    <w:p w14:paraId="2A8D7B0A" w14:textId="3E07093D" w:rsidR="00A35CA4" w:rsidRPr="00A35CA4" w:rsidRDefault="00A35CA4" w:rsidP="003D21C9">
      <w:pPr>
        <w:numPr>
          <w:ilvl w:val="0"/>
          <w:numId w:val="7"/>
        </w:numPr>
        <w:tabs>
          <w:tab w:val="num" w:pos="851"/>
        </w:tabs>
        <w:spacing w:after="40" w:line="240" w:lineRule="exact"/>
        <w:ind w:left="284" w:right="3" w:hanging="284"/>
        <w:jc w:val="both"/>
        <w:rPr>
          <w:rFonts w:ascii="Verdana" w:hAnsi="Verdana"/>
          <w:sz w:val="20"/>
          <w:szCs w:val="20"/>
        </w:rPr>
      </w:pPr>
      <w:r w:rsidRPr="00A35CA4">
        <w:rPr>
          <w:rFonts w:ascii="Verdana" w:hAnsi="Verdana"/>
          <w:b/>
          <w:sz w:val="20"/>
          <w:szCs w:val="20"/>
        </w:rPr>
        <w:t>Zamawiający</w:t>
      </w:r>
      <w:r w:rsidRPr="00A35CA4">
        <w:rPr>
          <w:rFonts w:ascii="Verdana" w:hAnsi="Verdana"/>
          <w:sz w:val="20"/>
          <w:szCs w:val="20"/>
        </w:rPr>
        <w:t xml:space="preserve"> przewiduje, iż zmiany</w:t>
      </w:r>
      <w:r w:rsidR="005060A2">
        <w:rPr>
          <w:rFonts w:ascii="Verdana" w:hAnsi="Verdana"/>
          <w:sz w:val="20"/>
          <w:szCs w:val="20"/>
        </w:rPr>
        <w:t xml:space="preserve"> Umowy</w:t>
      </w:r>
      <w:r w:rsidRPr="00A35CA4">
        <w:rPr>
          <w:rFonts w:ascii="Verdana" w:hAnsi="Verdana"/>
          <w:sz w:val="20"/>
          <w:szCs w:val="20"/>
        </w:rPr>
        <w:t xml:space="preserve"> będą mogły nastąpić w następujących przypadkach: </w:t>
      </w:r>
    </w:p>
    <w:p w14:paraId="10B5FA8A" w14:textId="77777777" w:rsidR="00A35CA4" w:rsidRPr="00A35CA4" w:rsidRDefault="00A35CA4" w:rsidP="003D21C9">
      <w:pPr>
        <w:numPr>
          <w:ilvl w:val="0"/>
          <w:numId w:val="8"/>
        </w:numPr>
        <w:tabs>
          <w:tab w:val="clear" w:pos="396"/>
          <w:tab w:val="num" w:pos="709"/>
          <w:tab w:val="num" w:pos="1276"/>
        </w:tabs>
        <w:spacing w:before="60" w:after="60" w:line="240" w:lineRule="exact"/>
        <w:ind w:left="709" w:right="3" w:hanging="283"/>
        <w:jc w:val="both"/>
        <w:rPr>
          <w:rFonts w:ascii="Verdana" w:hAnsi="Verdana"/>
          <w:sz w:val="20"/>
          <w:szCs w:val="20"/>
        </w:rPr>
      </w:pPr>
      <w:r w:rsidRPr="00A35CA4">
        <w:rPr>
          <w:rFonts w:ascii="Verdana" w:hAnsi="Verdana"/>
          <w:sz w:val="20"/>
          <w:szCs w:val="20"/>
        </w:rPr>
        <w:lastRenderedPageBreak/>
        <w:t xml:space="preserve">z powodu zaistnienia omyłki pisarskiej rachunkowej lub innej oczywistej omyłki </w:t>
      </w:r>
      <w:r w:rsidRPr="00A35CA4">
        <w:rPr>
          <w:rFonts w:ascii="Verdana" w:hAnsi="Verdana"/>
          <w:color w:val="000000"/>
          <w:sz w:val="20"/>
          <w:szCs w:val="20"/>
        </w:rPr>
        <w:t>poprzez poprawienie zaistniałych omyłek</w:t>
      </w:r>
      <w:r w:rsidRPr="00A35CA4">
        <w:rPr>
          <w:rFonts w:ascii="Verdana" w:hAnsi="Verdana"/>
          <w:sz w:val="20"/>
          <w:szCs w:val="20"/>
        </w:rPr>
        <w:t xml:space="preserve">; </w:t>
      </w:r>
    </w:p>
    <w:p w14:paraId="305933AF" w14:textId="19F781C0" w:rsidR="00A35CA4" w:rsidRPr="00A35CA4" w:rsidRDefault="00A35CA4" w:rsidP="003D21C9">
      <w:pPr>
        <w:numPr>
          <w:ilvl w:val="0"/>
          <w:numId w:val="8"/>
        </w:numPr>
        <w:tabs>
          <w:tab w:val="clear" w:pos="396"/>
          <w:tab w:val="num" w:pos="709"/>
          <w:tab w:val="num" w:pos="1276"/>
        </w:tabs>
        <w:spacing w:before="60" w:after="60" w:line="240" w:lineRule="exact"/>
        <w:ind w:left="709" w:right="3" w:hanging="283"/>
        <w:jc w:val="both"/>
        <w:rPr>
          <w:rFonts w:ascii="Verdana" w:hAnsi="Verdana"/>
          <w:sz w:val="20"/>
          <w:szCs w:val="20"/>
        </w:rPr>
      </w:pPr>
      <w:r w:rsidRPr="00A35CA4">
        <w:rPr>
          <w:rFonts w:ascii="Verdana" w:hAnsi="Verdana"/>
          <w:sz w:val="20"/>
          <w:szCs w:val="20"/>
        </w:rPr>
        <w:t xml:space="preserve">z powodu zmian w zakresie lub sposobie wykonania usług w przypadku zmiany przepisów prawa powszechnie obowiązującego mających zastosowanie </w:t>
      </w:r>
      <w:r w:rsidRPr="00A35CA4">
        <w:rPr>
          <w:rFonts w:ascii="Verdana" w:hAnsi="Verdana"/>
          <w:sz w:val="20"/>
          <w:szCs w:val="20"/>
        </w:rPr>
        <w:br/>
        <w:t xml:space="preserve">do przedmiotu Umowy, w zakresie niezbędnym do dostosowania Umowy </w:t>
      </w:r>
      <w:r w:rsidRPr="00A35CA4">
        <w:rPr>
          <w:rFonts w:ascii="Verdana" w:hAnsi="Verdana"/>
          <w:sz w:val="20"/>
          <w:szCs w:val="20"/>
        </w:rPr>
        <w:br/>
        <w:t>do warunków wynikających ze zmienionych przepisów prawa</w:t>
      </w:r>
      <w:r w:rsidR="00174E15">
        <w:rPr>
          <w:rFonts w:ascii="Verdana" w:hAnsi="Verdana"/>
          <w:sz w:val="20"/>
          <w:szCs w:val="20"/>
        </w:rPr>
        <w:t>,</w:t>
      </w:r>
    </w:p>
    <w:p w14:paraId="69209936" w14:textId="5952958C" w:rsidR="00A35CA4" w:rsidRPr="00A35CA4" w:rsidRDefault="00A35CA4" w:rsidP="003D21C9">
      <w:pPr>
        <w:numPr>
          <w:ilvl w:val="0"/>
          <w:numId w:val="8"/>
        </w:numPr>
        <w:tabs>
          <w:tab w:val="clear" w:pos="396"/>
          <w:tab w:val="num" w:pos="709"/>
          <w:tab w:val="num" w:pos="1276"/>
        </w:tabs>
        <w:spacing w:before="60" w:after="60" w:line="240" w:lineRule="exact"/>
        <w:ind w:left="709" w:right="3" w:hanging="283"/>
        <w:jc w:val="both"/>
        <w:rPr>
          <w:rFonts w:ascii="Verdana" w:hAnsi="Verdana" w:cs="TTE1771BD8t00"/>
          <w:sz w:val="20"/>
          <w:szCs w:val="20"/>
        </w:rPr>
      </w:pPr>
      <w:r w:rsidRPr="00A35CA4">
        <w:rPr>
          <w:rFonts w:ascii="Verdana" w:hAnsi="Verdana"/>
          <w:sz w:val="20"/>
          <w:szCs w:val="20"/>
        </w:rPr>
        <w:t>powstania rozbieżności lub niejasności w rozumieniu pojęć lub sformułowań użytych w </w:t>
      </w:r>
      <w:r w:rsidR="00681167">
        <w:rPr>
          <w:rFonts w:ascii="Verdana" w:hAnsi="Verdana"/>
          <w:sz w:val="20"/>
          <w:szCs w:val="20"/>
        </w:rPr>
        <w:t>U</w:t>
      </w:r>
      <w:r w:rsidR="00681167" w:rsidRPr="00A35CA4">
        <w:rPr>
          <w:rFonts w:ascii="Verdana" w:hAnsi="Verdana"/>
          <w:sz w:val="20"/>
          <w:szCs w:val="20"/>
        </w:rPr>
        <w:t>mowie</w:t>
      </w:r>
      <w:r w:rsidRPr="00A35CA4">
        <w:rPr>
          <w:rFonts w:ascii="Verdana" w:hAnsi="Verdana"/>
          <w:sz w:val="20"/>
          <w:szCs w:val="20"/>
        </w:rPr>
        <w:t>, których nie będzie można usunąć w inny sposób, a zmiana będzie umożliwiać usunięcie rozbieżności lub niejasności</w:t>
      </w:r>
      <w:r w:rsidR="00174E15">
        <w:rPr>
          <w:rFonts w:ascii="Verdana" w:hAnsi="Verdana"/>
          <w:sz w:val="20"/>
          <w:szCs w:val="20"/>
        </w:rPr>
        <w:t>,</w:t>
      </w:r>
    </w:p>
    <w:p w14:paraId="22A2A840" w14:textId="77777777" w:rsidR="00A35CA4" w:rsidRPr="00A35CA4" w:rsidRDefault="00A35CA4" w:rsidP="003D21C9">
      <w:pPr>
        <w:numPr>
          <w:ilvl w:val="0"/>
          <w:numId w:val="8"/>
        </w:numPr>
        <w:tabs>
          <w:tab w:val="clear" w:pos="396"/>
          <w:tab w:val="num" w:pos="709"/>
          <w:tab w:val="num" w:pos="1276"/>
        </w:tabs>
        <w:spacing w:before="60" w:after="60" w:line="240" w:lineRule="exact"/>
        <w:ind w:left="709" w:right="3" w:hanging="283"/>
        <w:jc w:val="both"/>
        <w:rPr>
          <w:rFonts w:ascii="Verdana" w:hAnsi="Verdana" w:cs="TTE1771BD8t00"/>
          <w:sz w:val="20"/>
          <w:szCs w:val="20"/>
        </w:rPr>
      </w:pPr>
      <w:r w:rsidRPr="00A35CA4">
        <w:rPr>
          <w:rFonts w:ascii="Verdana" w:hAnsi="Verdana"/>
          <w:color w:val="000000"/>
          <w:sz w:val="20"/>
          <w:szCs w:val="20"/>
        </w:rPr>
        <w:t>wystąpienia konieczności doprecyzowania Umowy w celu jednoznacznego rozumienia jej zapisów przez Strony</w:t>
      </w:r>
      <w:r w:rsidR="00174E15">
        <w:rPr>
          <w:rFonts w:ascii="Verdana" w:hAnsi="Verdana"/>
          <w:color w:val="000000"/>
          <w:sz w:val="20"/>
          <w:szCs w:val="20"/>
        </w:rPr>
        <w:t>,</w:t>
      </w:r>
      <w:r w:rsidRPr="00A35CA4">
        <w:rPr>
          <w:rFonts w:ascii="Verdana" w:hAnsi="Verdana"/>
          <w:bCs/>
          <w:sz w:val="20"/>
          <w:szCs w:val="20"/>
        </w:rPr>
        <w:t xml:space="preserve"> </w:t>
      </w:r>
    </w:p>
    <w:p w14:paraId="551D6DD9" w14:textId="6B0A9E7A" w:rsidR="00A35CA4" w:rsidRPr="00A35CA4" w:rsidRDefault="00A35CA4" w:rsidP="003D21C9">
      <w:pPr>
        <w:numPr>
          <w:ilvl w:val="0"/>
          <w:numId w:val="8"/>
        </w:numPr>
        <w:tabs>
          <w:tab w:val="clear" w:pos="396"/>
          <w:tab w:val="num" w:pos="709"/>
          <w:tab w:val="num" w:pos="1276"/>
        </w:tabs>
        <w:spacing w:before="60" w:after="60" w:line="240" w:lineRule="exact"/>
        <w:ind w:left="709" w:right="3" w:hanging="283"/>
        <w:jc w:val="both"/>
        <w:rPr>
          <w:rFonts w:ascii="Verdana" w:hAnsi="Verdana"/>
          <w:bCs/>
          <w:sz w:val="20"/>
          <w:szCs w:val="20"/>
        </w:rPr>
      </w:pPr>
      <w:r w:rsidRPr="00A35CA4">
        <w:rPr>
          <w:rFonts w:ascii="Verdana" w:hAnsi="Verdana"/>
          <w:sz w:val="20"/>
          <w:szCs w:val="20"/>
        </w:rPr>
        <w:t xml:space="preserve">z powodu zaistnienia po zawarciu </w:t>
      </w:r>
      <w:r w:rsidR="000433AB">
        <w:rPr>
          <w:rFonts w:ascii="Verdana" w:hAnsi="Verdana"/>
          <w:sz w:val="20"/>
          <w:szCs w:val="20"/>
        </w:rPr>
        <w:t>U</w:t>
      </w:r>
      <w:r w:rsidR="000433AB" w:rsidRPr="00A35CA4">
        <w:rPr>
          <w:rFonts w:ascii="Verdana" w:hAnsi="Verdana"/>
          <w:sz w:val="20"/>
          <w:szCs w:val="20"/>
        </w:rPr>
        <w:t xml:space="preserve">mowy </w:t>
      </w:r>
      <w:r w:rsidRPr="00A35CA4">
        <w:rPr>
          <w:rFonts w:ascii="Verdana" w:hAnsi="Verdana"/>
          <w:sz w:val="20"/>
          <w:szCs w:val="20"/>
        </w:rPr>
        <w:t xml:space="preserve">przypadku „siły wyższej”, przez którą rozumieć się będzie zdarzenie zewnętrzne wobec łączącej Strony więzi prawnej </w:t>
      </w:r>
      <w:r w:rsidRPr="00A35CA4">
        <w:rPr>
          <w:rFonts w:ascii="Verdana" w:hAnsi="Verdana"/>
          <w:sz w:val="20"/>
          <w:szCs w:val="20"/>
        </w:rPr>
        <w:br/>
        <w:t xml:space="preserve">o charakterze niezależnym od Stron, którego Strony nie mogły przewidzieć, </w:t>
      </w:r>
      <w:r w:rsidRPr="00A35CA4">
        <w:rPr>
          <w:rFonts w:ascii="Verdana" w:hAnsi="Verdana"/>
          <w:sz w:val="20"/>
          <w:szCs w:val="20"/>
        </w:rPr>
        <w:br/>
        <w:t>i któremu nie mogły zapobiec przy za</w:t>
      </w:r>
      <w:r w:rsidR="00C36D6E">
        <w:rPr>
          <w:rFonts w:ascii="Verdana" w:hAnsi="Verdana"/>
          <w:sz w:val="20"/>
          <w:szCs w:val="20"/>
        </w:rPr>
        <w:t>chowaniu należytej staranności.</w:t>
      </w:r>
      <w:r w:rsidRPr="00A35CA4">
        <w:rPr>
          <w:rFonts w:ascii="Verdana" w:hAnsi="Verdana"/>
          <w:sz w:val="20"/>
          <w:szCs w:val="20"/>
        </w:rPr>
        <w:t xml:space="preserve"> Za siłę wyższą, warunkującą zmianę </w:t>
      </w:r>
      <w:r w:rsidR="00681167">
        <w:rPr>
          <w:rFonts w:ascii="Verdana" w:hAnsi="Verdana"/>
          <w:sz w:val="20"/>
          <w:szCs w:val="20"/>
        </w:rPr>
        <w:t>U</w:t>
      </w:r>
      <w:r w:rsidR="00681167" w:rsidRPr="00A35CA4">
        <w:rPr>
          <w:rFonts w:ascii="Verdana" w:hAnsi="Verdana"/>
          <w:sz w:val="20"/>
          <w:szCs w:val="20"/>
        </w:rPr>
        <w:t xml:space="preserve">mowy </w:t>
      </w:r>
      <w:r w:rsidRPr="00A35CA4">
        <w:rPr>
          <w:rFonts w:ascii="Verdana" w:hAnsi="Verdana"/>
          <w:sz w:val="20"/>
          <w:szCs w:val="20"/>
        </w:rPr>
        <w:t xml:space="preserve">uważać się będzie w szczególności: powódź, pożar i inne klęski żywiołowe, zamieszki, strajki, ataki terrorystyczne, </w:t>
      </w:r>
      <w:r w:rsidRPr="00A35CA4">
        <w:rPr>
          <w:rFonts w:ascii="Verdana" w:hAnsi="Verdana"/>
          <w:color w:val="000000"/>
          <w:sz w:val="20"/>
          <w:szCs w:val="20"/>
        </w:rPr>
        <w:t xml:space="preserve">stany zagrożenia epidemicznego lub stan epidemii warunkujące zmianę </w:t>
      </w:r>
      <w:r w:rsidR="00681167">
        <w:rPr>
          <w:rFonts w:ascii="Verdana" w:hAnsi="Verdana"/>
          <w:color w:val="000000"/>
          <w:sz w:val="20"/>
          <w:szCs w:val="20"/>
        </w:rPr>
        <w:t>U</w:t>
      </w:r>
      <w:r w:rsidR="00681167" w:rsidRPr="00A35CA4">
        <w:rPr>
          <w:rFonts w:ascii="Verdana" w:hAnsi="Verdana"/>
          <w:color w:val="000000"/>
          <w:sz w:val="20"/>
          <w:szCs w:val="20"/>
        </w:rPr>
        <w:t xml:space="preserve">mowy </w:t>
      </w:r>
      <w:r w:rsidRPr="00A35CA4">
        <w:rPr>
          <w:rFonts w:ascii="Verdana" w:hAnsi="Verdana"/>
          <w:color w:val="000000"/>
          <w:sz w:val="20"/>
          <w:szCs w:val="20"/>
        </w:rPr>
        <w:t xml:space="preserve">poprzez zmianę postanowień dotyczących w szczególności, terminu wykonania świadczenia przez Wykonawcę, wynagrodzenia Wykonawcy, zakresu świadczenia Wykonawcy, sposobu wykonania świadczenia przez Wykonawcę, uwzględniając wpływ siły wyższej </w:t>
      </w:r>
      <w:r w:rsidRPr="00A35CA4">
        <w:rPr>
          <w:rFonts w:ascii="Verdana" w:hAnsi="Verdana"/>
          <w:color w:val="000000"/>
          <w:sz w:val="20"/>
          <w:szCs w:val="20"/>
        </w:rPr>
        <w:br/>
        <w:t>na sposób wykonywania Umowy przez Wykonawcę</w:t>
      </w:r>
      <w:r w:rsidRPr="00A35CA4">
        <w:rPr>
          <w:rFonts w:ascii="Verdana" w:hAnsi="Verdana"/>
          <w:sz w:val="20"/>
          <w:szCs w:val="20"/>
        </w:rPr>
        <w:t xml:space="preserve">. </w:t>
      </w:r>
    </w:p>
    <w:p w14:paraId="1A458F56" w14:textId="77777777" w:rsidR="00A35CA4" w:rsidRDefault="00A35CA4" w:rsidP="000433AB">
      <w:pPr>
        <w:ind w:right="27"/>
        <w:rPr>
          <w:rFonts w:ascii="Verdana" w:hAnsi="Verdana"/>
          <w:b/>
          <w:sz w:val="20"/>
          <w:szCs w:val="20"/>
        </w:rPr>
      </w:pPr>
    </w:p>
    <w:p w14:paraId="799892A2" w14:textId="77777777" w:rsidR="00A35CA4" w:rsidRDefault="00A35CA4" w:rsidP="005828C1">
      <w:pPr>
        <w:ind w:left="426" w:right="27" w:hanging="567"/>
        <w:jc w:val="center"/>
        <w:rPr>
          <w:rFonts w:ascii="Verdana" w:hAnsi="Verdana"/>
          <w:b/>
          <w:sz w:val="20"/>
          <w:szCs w:val="20"/>
        </w:rPr>
      </w:pPr>
    </w:p>
    <w:p w14:paraId="6D3E3A20" w14:textId="77777777" w:rsidR="00A04AEB" w:rsidRPr="00A04AEB" w:rsidRDefault="005D73F9" w:rsidP="003105A0">
      <w:pPr>
        <w:ind w:right="27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§ 8</w:t>
      </w:r>
    </w:p>
    <w:p w14:paraId="0748BF69" w14:textId="2EA5D3F6" w:rsidR="00A04AEB" w:rsidRPr="00A04AEB" w:rsidRDefault="00A04AEB" w:rsidP="00BC0EF6">
      <w:pPr>
        <w:spacing w:after="120"/>
        <w:ind w:right="27"/>
        <w:jc w:val="center"/>
        <w:rPr>
          <w:rFonts w:ascii="Verdana" w:hAnsi="Verdana"/>
          <w:b/>
          <w:sz w:val="20"/>
          <w:szCs w:val="20"/>
        </w:rPr>
      </w:pPr>
      <w:r w:rsidRPr="00A04AEB">
        <w:rPr>
          <w:rFonts w:ascii="Verdana" w:hAnsi="Verdana"/>
          <w:b/>
          <w:sz w:val="20"/>
          <w:szCs w:val="20"/>
        </w:rPr>
        <w:t xml:space="preserve">INTEGRALNE SKŁADNIKI UMOWY </w:t>
      </w:r>
    </w:p>
    <w:p w14:paraId="0CE3D446" w14:textId="116EA370" w:rsidR="00A35CA4" w:rsidRPr="00A35CA4" w:rsidRDefault="00631423" w:rsidP="003D21C9">
      <w:pPr>
        <w:numPr>
          <w:ilvl w:val="0"/>
          <w:numId w:val="4"/>
        </w:numPr>
        <w:spacing w:after="40" w:line="240" w:lineRule="exact"/>
        <w:ind w:left="284" w:hanging="28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</w:t>
      </w:r>
      <w:r w:rsidR="00A35CA4" w:rsidRPr="00A35CA4">
        <w:rPr>
          <w:rFonts w:ascii="Verdana" w:hAnsi="Verdana"/>
          <w:sz w:val="20"/>
          <w:szCs w:val="20"/>
        </w:rPr>
        <w:t xml:space="preserve">Integralnymi składnikami niniejszej </w:t>
      </w:r>
      <w:r w:rsidR="00681167">
        <w:rPr>
          <w:rFonts w:ascii="Verdana" w:hAnsi="Verdana"/>
          <w:sz w:val="20"/>
          <w:szCs w:val="20"/>
        </w:rPr>
        <w:t>U</w:t>
      </w:r>
      <w:r w:rsidR="00A35CA4" w:rsidRPr="00A35CA4">
        <w:rPr>
          <w:rFonts w:ascii="Verdana" w:hAnsi="Verdana"/>
          <w:sz w:val="20"/>
          <w:szCs w:val="20"/>
        </w:rPr>
        <w:t>mowy są następujące dokumenty:</w:t>
      </w:r>
    </w:p>
    <w:p w14:paraId="60E2684E" w14:textId="650771E1" w:rsidR="0092572C" w:rsidRDefault="0092572C" w:rsidP="003D21C9">
      <w:pPr>
        <w:numPr>
          <w:ilvl w:val="0"/>
          <w:numId w:val="5"/>
        </w:numPr>
        <w:tabs>
          <w:tab w:val="num" w:pos="1418"/>
        </w:tabs>
        <w:spacing w:after="60" w:line="240" w:lineRule="exact"/>
        <w:ind w:left="993" w:right="3" w:hanging="283"/>
        <w:jc w:val="both"/>
        <w:rPr>
          <w:rFonts w:ascii="Verdana" w:hAnsi="Verdana"/>
          <w:sz w:val="20"/>
          <w:szCs w:val="20"/>
        </w:rPr>
      </w:pPr>
      <w:r w:rsidRPr="00A35CA4">
        <w:rPr>
          <w:rFonts w:ascii="Verdana" w:hAnsi="Verdana"/>
          <w:sz w:val="20"/>
          <w:szCs w:val="20"/>
        </w:rPr>
        <w:t>Opis Przedmiotu Zamówienia,</w:t>
      </w:r>
    </w:p>
    <w:p w14:paraId="69A89F2D" w14:textId="71269CCB" w:rsidR="002D78BC" w:rsidRDefault="002D78BC" w:rsidP="003D21C9">
      <w:pPr>
        <w:numPr>
          <w:ilvl w:val="0"/>
          <w:numId w:val="5"/>
        </w:numPr>
        <w:tabs>
          <w:tab w:val="num" w:pos="1418"/>
        </w:tabs>
        <w:spacing w:after="60" w:line="240" w:lineRule="exact"/>
        <w:ind w:left="993" w:right="3" w:hanging="28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Protokół przekazania obiektu,</w:t>
      </w:r>
    </w:p>
    <w:p w14:paraId="3301BC18" w14:textId="77777777" w:rsidR="00395925" w:rsidRDefault="002D78BC" w:rsidP="00395925">
      <w:pPr>
        <w:numPr>
          <w:ilvl w:val="0"/>
          <w:numId w:val="5"/>
        </w:numPr>
        <w:spacing w:after="40" w:line="240" w:lineRule="exact"/>
        <w:ind w:left="993" w:right="3" w:hanging="28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Protokół serwisowy,</w:t>
      </w:r>
      <w:r w:rsidR="00395925" w:rsidRPr="00395925">
        <w:rPr>
          <w:rFonts w:ascii="Verdana" w:hAnsi="Verdana"/>
          <w:sz w:val="20"/>
          <w:szCs w:val="20"/>
        </w:rPr>
        <w:t xml:space="preserve"> </w:t>
      </w:r>
    </w:p>
    <w:p w14:paraId="1F1531A1" w14:textId="6619E346" w:rsidR="00395925" w:rsidRDefault="00395925" w:rsidP="00395925">
      <w:pPr>
        <w:numPr>
          <w:ilvl w:val="0"/>
          <w:numId w:val="5"/>
        </w:numPr>
        <w:spacing w:after="40" w:line="240" w:lineRule="exact"/>
        <w:ind w:left="993" w:right="3" w:hanging="283"/>
        <w:jc w:val="both"/>
        <w:rPr>
          <w:rFonts w:ascii="Verdana" w:hAnsi="Verdana"/>
          <w:sz w:val="20"/>
          <w:szCs w:val="20"/>
        </w:rPr>
      </w:pPr>
      <w:r w:rsidRPr="00A35CA4">
        <w:rPr>
          <w:rFonts w:ascii="Verdana" w:hAnsi="Verdana"/>
          <w:sz w:val="20"/>
          <w:szCs w:val="20"/>
        </w:rPr>
        <w:t>Oferta Wykonawcy,</w:t>
      </w:r>
    </w:p>
    <w:p w14:paraId="0A30DD68" w14:textId="1A3E64A1" w:rsidR="00F67115" w:rsidRPr="00A35CA4" w:rsidRDefault="00F67115" w:rsidP="00395925">
      <w:pPr>
        <w:numPr>
          <w:ilvl w:val="0"/>
          <w:numId w:val="5"/>
        </w:numPr>
        <w:spacing w:after="40" w:line="240" w:lineRule="exact"/>
        <w:ind w:left="993" w:right="3" w:hanging="28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Umowa o powierzenie przetwarzania danych osobowych, </w:t>
      </w:r>
    </w:p>
    <w:p w14:paraId="6D43BD9F" w14:textId="0D4E4231" w:rsidR="00A35CA4" w:rsidRPr="00A35CA4" w:rsidRDefault="00A35CA4" w:rsidP="003D21C9">
      <w:pPr>
        <w:numPr>
          <w:ilvl w:val="0"/>
          <w:numId w:val="5"/>
        </w:numPr>
        <w:spacing w:after="20" w:line="240" w:lineRule="exact"/>
        <w:ind w:left="993" w:right="3" w:hanging="283"/>
        <w:jc w:val="both"/>
        <w:rPr>
          <w:rFonts w:ascii="Verdana" w:hAnsi="Verdana"/>
          <w:sz w:val="20"/>
          <w:szCs w:val="20"/>
        </w:rPr>
      </w:pPr>
      <w:r w:rsidRPr="00A35CA4">
        <w:rPr>
          <w:rFonts w:ascii="Verdana" w:hAnsi="Verdana"/>
          <w:sz w:val="20"/>
          <w:szCs w:val="20"/>
        </w:rPr>
        <w:t>Kopia Koncesji udzielonej przez Ministra Spraw Wewnętrznych i Administracji na prowadzenie działalności gospodarczej w zakresie usług ochrony osób i mienia,</w:t>
      </w:r>
    </w:p>
    <w:p w14:paraId="5ACE7625" w14:textId="2496DE0A" w:rsidR="00A35CA4" w:rsidRDefault="00A35CA4" w:rsidP="003D21C9">
      <w:pPr>
        <w:numPr>
          <w:ilvl w:val="0"/>
          <w:numId w:val="5"/>
        </w:numPr>
        <w:spacing w:after="42" w:line="240" w:lineRule="exact"/>
        <w:ind w:left="993" w:right="3" w:hanging="283"/>
        <w:jc w:val="both"/>
        <w:rPr>
          <w:rFonts w:ascii="Verdana" w:hAnsi="Verdana"/>
          <w:sz w:val="20"/>
          <w:szCs w:val="20"/>
        </w:rPr>
      </w:pPr>
      <w:r w:rsidRPr="00A35CA4">
        <w:rPr>
          <w:rFonts w:ascii="Verdana" w:hAnsi="Verdana"/>
          <w:sz w:val="20"/>
          <w:szCs w:val="20"/>
        </w:rPr>
        <w:t xml:space="preserve">Kopia aktualnej zawartej </w:t>
      </w:r>
      <w:r w:rsidR="000433AB">
        <w:rPr>
          <w:rFonts w:ascii="Verdana" w:hAnsi="Verdana"/>
          <w:sz w:val="20"/>
          <w:szCs w:val="20"/>
        </w:rPr>
        <w:t>U</w:t>
      </w:r>
      <w:r w:rsidR="000433AB" w:rsidRPr="00A35CA4">
        <w:rPr>
          <w:rFonts w:ascii="Verdana" w:hAnsi="Verdana"/>
          <w:sz w:val="20"/>
          <w:szCs w:val="20"/>
        </w:rPr>
        <w:t xml:space="preserve">mowy </w:t>
      </w:r>
      <w:r w:rsidRPr="00A35CA4">
        <w:rPr>
          <w:rFonts w:ascii="Verdana" w:hAnsi="Verdana"/>
          <w:sz w:val="20"/>
          <w:szCs w:val="20"/>
        </w:rPr>
        <w:t>ubezpieczenia od odpowiedzialności cywilnej w związku z prowadzoną działalnością w</w:t>
      </w:r>
      <w:r w:rsidR="00174E15">
        <w:rPr>
          <w:rFonts w:ascii="Verdana" w:hAnsi="Verdana"/>
          <w:sz w:val="20"/>
          <w:szCs w:val="20"/>
        </w:rPr>
        <w:t xml:space="preserve"> zakresie ochrony osób i mienia</w:t>
      </w:r>
      <w:r w:rsidR="005060A2">
        <w:rPr>
          <w:rFonts w:ascii="Verdana" w:hAnsi="Verdana"/>
          <w:sz w:val="20"/>
          <w:szCs w:val="20"/>
        </w:rPr>
        <w:t xml:space="preserve"> wraz </w:t>
      </w:r>
      <w:r w:rsidR="002D78BC">
        <w:rPr>
          <w:rFonts w:ascii="Verdana" w:hAnsi="Verdana"/>
          <w:sz w:val="20"/>
          <w:szCs w:val="20"/>
        </w:rPr>
        <w:br/>
      </w:r>
      <w:r w:rsidR="005060A2">
        <w:rPr>
          <w:rFonts w:ascii="Verdana" w:hAnsi="Verdana"/>
          <w:sz w:val="20"/>
          <w:szCs w:val="20"/>
        </w:rPr>
        <w:t>z potwierdzeniem uiszczenia składki.</w:t>
      </w:r>
    </w:p>
    <w:p w14:paraId="554B21F9" w14:textId="77777777" w:rsidR="00A35CA4" w:rsidRPr="000433AB" w:rsidRDefault="00A35CA4" w:rsidP="000433AB">
      <w:pPr>
        <w:pStyle w:val="Akapitzlist"/>
        <w:numPr>
          <w:ilvl w:val="0"/>
          <w:numId w:val="4"/>
        </w:numPr>
        <w:spacing w:after="60" w:line="240" w:lineRule="exact"/>
        <w:rPr>
          <w:rFonts w:ascii="Verdana" w:hAnsi="Verdana"/>
          <w:sz w:val="20"/>
          <w:szCs w:val="20"/>
        </w:rPr>
      </w:pPr>
      <w:r w:rsidRPr="000433AB">
        <w:rPr>
          <w:rFonts w:ascii="Verdana" w:hAnsi="Verdana"/>
          <w:color w:val="000000"/>
          <w:sz w:val="20"/>
          <w:szCs w:val="20"/>
        </w:rPr>
        <w:t>W razie zaistnienia sprzeczności w treści powyższych dokumentów, należy je interpretować</w:t>
      </w:r>
      <w:r w:rsidRPr="000433AB">
        <w:rPr>
          <w:rFonts w:ascii="Verdana" w:hAnsi="Verdana"/>
          <w:color w:val="000000"/>
          <w:sz w:val="20"/>
          <w:szCs w:val="20"/>
        </w:rPr>
        <w:br/>
        <w:t>z uwzględnieniem podanej wyżej kolejności</w:t>
      </w:r>
      <w:r w:rsidR="001A3A6A" w:rsidRPr="000433AB">
        <w:rPr>
          <w:rFonts w:ascii="Verdana" w:hAnsi="Verdana"/>
          <w:color w:val="000000"/>
          <w:sz w:val="20"/>
          <w:szCs w:val="20"/>
        </w:rPr>
        <w:t>.</w:t>
      </w:r>
    </w:p>
    <w:p w14:paraId="3E6326D9" w14:textId="77777777" w:rsidR="00A35CA4" w:rsidRDefault="00A35CA4" w:rsidP="00A35CA4">
      <w:pPr>
        <w:spacing w:after="40"/>
        <w:ind w:left="426" w:right="27"/>
        <w:jc w:val="both"/>
        <w:rPr>
          <w:rFonts w:ascii="Verdana" w:hAnsi="Verdana"/>
          <w:b/>
          <w:sz w:val="20"/>
          <w:szCs w:val="20"/>
        </w:rPr>
      </w:pPr>
    </w:p>
    <w:p w14:paraId="7CD6210E" w14:textId="77777777" w:rsidR="00A04AEB" w:rsidRDefault="005D73F9" w:rsidP="00341252">
      <w:pPr>
        <w:spacing w:after="40"/>
        <w:ind w:right="27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§ 9</w:t>
      </w:r>
    </w:p>
    <w:p w14:paraId="3DBF0834" w14:textId="77777777" w:rsidR="001D58FA" w:rsidRDefault="001D58FA" w:rsidP="00BC0EF6">
      <w:pPr>
        <w:spacing w:after="40"/>
        <w:ind w:right="27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CZAS REAKCJI PATROLU INTERWENCYJNEGO</w:t>
      </w:r>
    </w:p>
    <w:p w14:paraId="64AA7EF1" w14:textId="4FDC2A23" w:rsidR="001D58FA" w:rsidRPr="001D58FA" w:rsidRDefault="001D58FA" w:rsidP="001D58FA">
      <w:pPr>
        <w:numPr>
          <w:ilvl w:val="1"/>
          <w:numId w:val="4"/>
        </w:numPr>
        <w:tabs>
          <w:tab w:val="clear" w:pos="1440"/>
          <w:tab w:val="num" w:pos="0"/>
        </w:tabs>
        <w:spacing w:after="40"/>
        <w:ind w:left="284" w:right="27" w:hanging="284"/>
        <w:jc w:val="both"/>
        <w:rPr>
          <w:rFonts w:ascii="Verdana" w:hAnsi="Verdana"/>
          <w:sz w:val="20"/>
          <w:szCs w:val="20"/>
        </w:rPr>
      </w:pPr>
      <w:r w:rsidRPr="001D58FA">
        <w:rPr>
          <w:rFonts w:ascii="Verdana" w:hAnsi="Verdana"/>
          <w:sz w:val="20"/>
          <w:szCs w:val="20"/>
        </w:rPr>
        <w:t>W</w:t>
      </w:r>
      <w:r>
        <w:rPr>
          <w:rFonts w:ascii="Verdana" w:hAnsi="Verdana"/>
          <w:sz w:val="20"/>
          <w:szCs w:val="20"/>
        </w:rPr>
        <w:t xml:space="preserve">ykonawca w czasie realizacji </w:t>
      </w:r>
      <w:r w:rsidR="000433AB">
        <w:rPr>
          <w:rFonts w:ascii="Verdana" w:hAnsi="Verdana"/>
          <w:sz w:val="20"/>
          <w:szCs w:val="20"/>
        </w:rPr>
        <w:t>Umowy</w:t>
      </w:r>
      <w:r>
        <w:rPr>
          <w:rFonts w:ascii="Verdana" w:hAnsi="Verdana"/>
          <w:sz w:val="20"/>
          <w:szCs w:val="20"/>
        </w:rPr>
        <w:t xml:space="preserve">, w przypadku konieczności reagowania przez patrol interwencyjny </w:t>
      </w:r>
      <w:r w:rsidR="006947C0">
        <w:rPr>
          <w:rFonts w:ascii="Verdana" w:hAnsi="Verdana"/>
          <w:sz w:val="20"/>
          <w:szCs w:val="20"/>
        </w:rPr>
        <w:t xml:space="preserve">zapewni </w:t>
      </w:r>
      <w:r>
        <w:rPr>
          <w:rFonts w:ascii="Verdana" w:hAnsi="Verdana" w:cs="Calibri"/>
          <w:sz w:val="20"/>
          <w:szCs w:val="20"/>
        </w:rPr>
        <w:t>przybyci</w:t>
      </w:r>
      <w:r w:rsidR="006947C0">
        <w:rPr>
          <w:rFonts w:ascii="Verdana" w:hAnsi="Verdana" w:cs="Calibri"/>
          <w:sz w:val="20"/>
          <w:szCs w:val="20"/>
        </w:rPr>
        <w:t>e</w:t>
      </w:r>
      <w:r>
        <w:rPr>
          <w:rFonts w:ascii="Verdana" w:hAnsi="Verdana" w:cs="Calibri"/>
          <w:sz w:val="20"/>
          <w:szCs w:val="20"/>
        </w:rPr>
        <w:t xml:space="preserve"> patrolu interwencyjnego do ochranianego obiektu </w:t>
      </w:r>
      <w:r w:rsidR="00C36D6E">
        <w:rPr>
          <w:rFonts w:ascii="Verdana" w:hAnsi="Verdana" w:cs="Calibri"/>
          <w:sz w:val="20"/>
          <w:szCs w:val="20"/>
        </w:rPr>
        <w:br/>
      </w:r>
      <w:r>
        <w:rPr>
          <w:rFonts w:ascii="Verdana" w:hAnsi="Verdana" w:cs="Calibri"/>
          <w:sz w:val="20"/>
          <w:szCs w:val="20"/>
        </w:rPr>
        <w:t xml:space="preserve">(od momentu zgłoszenia)  </w:t>
      </w:r>
      <w:r w:rsidRPr="00287D85">
        <w:rPr>
          <w:rFonts w:ascii="Verdana" w:hAnsi="Verdana" w:cs="Calibri"/>
          <w:b/>
          <w:sz w:val="20"/>
          <w:szCs w:val="20"/>
        </w:rPr>
        <w:t xml:space="preserve">wciągu </w:t>
      </w:r>
      <w:r w:rsidR="00F50D46">
        <w:rPr>
          <w:rFonts w:ascii="Verdana" w:hAnsi="Verdana" w:cs="Calibri"/>
          <w:b/>
          <w:sz w:val="20"/>
          <w:szCs w:val="20"/>
        </w:rPr>
        <w:t xml:space="preserve">do </w:t>
      </w:r>
      <w:r w:rsidR="0031268D">
        <w:rPr>
          <w:rFonts w:ascii="Verdana" w:hAnsi="Verdana" w:cs="Calibri"/>
          <w:b/>
          <w:sz w:val="20"/>
          <w:szCs w:val="20"/>
        </w:rPr>
        <w:t xml:space="preserve">___ </w:t>
      </w:r>
      <w:r w:rsidRPr="00287D85">
        <w:rPr>
          <w:rFonts w:ascii="Verdana" w:hAnsi="Verdana" w:cs="Calibri"/>
          <w:b/>
          <w:sz w:val="20"/>
          <w:szCs w:val="20"/>
        </w:rPr>
        <w:t>minut</w:t>
      </w:r>
      <w:r w:rsidR="00F57675">
        <w:rPr>
          <w:rFonts w:ascii="Verdana" w:hAnsi="Verdana" w:cs="Calibri"/>
          <w:b/>
          <w:sz w:val="20"/>
          <w:szCs w:val="20"/>
        </w:rPr>
        <w:t>.</w:t>
      </w:r>
      <w:r w:rsidR="0031268D">
        <w:rPr>
          <w:rFonts w:ascii="Verdana" w:hAnsi="Verdana" w:cs="Calibri"/>
          <w:b/>
          <w:sz w:val="20"/>
          <w:szCs w:val="20"/>
        </w:rPr>
        <w:t xml:space="preserve"> </w:t>
      </w:r>
      <w:r w:rsidR="0031268D" w:rsidRPr="0031268D">
        <w:rPr>
          <w:rFonts w:ascii="Verdana" w:hAnsi="Verdana" w:cs="Calibri"/>
          <w:i/>
          <w:sz w:val="20"/>
          <w:szCs w:val="20"/>
        </w:rPr>
        <w:t>(czas do uzupełnienia według zadeklarowanego w formularzu ofertowym)</w:t>
      </w:r>
    </w:p>
    <w:p w14:paraId="7BD4CB66" w14:textId="77777777" w:rsidR="001D58FA" w:rsidRDefault="001D58FA" w:rsidP="001D58FA">
      <w:pPr>
        <w:numPr>
          <w:ilvl w:val="1"/>
          <w:numId w:val="4"/>
        </w:numPr>
        <w:tabs>
          <w:tab w:val="clear" w:pos="1440"/>
          <w:tab w:val="num" w:pos="0"/>
        </w:tabs>
        <w:spacing w:after="40"/>
        <w:ind w:left="284" w:right="27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Czas reakcji </w:t>
      </w:r>
      <w:r w:rsidR="006947C0">
        <w:rPr>
          <w:rFonts w:ascii="Verdana" w:hAnsi="Verdana"/>
          <w:sz w:val="20"/>
          <w:szCs w:val="20"/>
        </w:rPr>
        <w:t xml:space="preserve">mierzony </w:t>
      </w:r>
      <w:r>
        <w:rPr>
          <w:rFonts w:ascii="Verdana" w:hAnsi="Verdana"/>
          <w:sz w:val="20"/>
          <w:szCs w:val="20"/>
        </w:rPr>
        <w:t>jest od momentu zgłoszenia przez system monitorowania sygnałów alarmowych lub przez osobę wyznaczoną przez Zamawiającego</w:t>
      </w:r>
      <w:r w:rsidR="006947C0">
        <w:rPr>
          <w:rFonts w:ascii="Verdana" w:hAnsi="Verdana"/>
          <w:sz w:val="20"/>
          <w:szCs w:val="20"/>
        </w:rPr>
        <w:t xml:space="preserve">, do momentu przybycia </w:t>
      </w:r>
      <w:r w:rsidR="006947C0">
        <w:rPr>
          <w:rFonts w:ascii="Verdana" w:hAnsi="Verdana"/>
          <w:sz w:val="20"/>
          <w:szCs w:val="20"/>
        </w:rPr>
        <w:br/>
        <w:t>do obiektu ochranianego którego alarm dotyczy</w:t>
      </w:r>
      <w:r>
        <w:rPr>
          <w:rFonts w:ascii="Verdana" w:hAnsi="Verdana"/>
          <w:sz w:val="20"/>
          <w:szCs w:val="20"/>
        </w:rPr>
        <w:t>.</w:t>
      </w:r>
    </w:p>
    <w:p w14:paraId="2D8BFED1" w14:textId="77777777" w:rsidR="001D58FA" w:rsidRPr="001D58FA" w:rsidRDefault="001D58FA" w:rsidP="001D58FA">
      <w:pPr>
        <w:numPr>
          <w:ilvl w:val="1"/>
          <w:numId w:val="4"/>
        </w:numPr>
        <w:tabs>
          <w:tab w:val="clear" w:pos="1440"/>
          <w:tab w:val="num" w:pos="0"/>
        </w:tabs>
        <w:spacing w:after="40"/>
        <w:ind w:left="284" w:right="27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Czas zgłoszenia i czas przybycia do ochranianego obiektu Wykonawca jest zobowiązany odnotować a następnie potwierdzić przez przedstawiciela Zamawiającego.</w:t>
      </w:r>
    </w:p>
    <w:p w14:paraId="6EBB6E04" w14:textId="77777777" w:rsidR="001D58FA" w:rsidRPr="00A04AEB" w:rsidRDefault="001D58FA" w:rsidP="00A35CA4">
      <w:pPr>
        <w:spacing w:after="40"/>
        <w:ind w:left="426" w:right="27"/>
        <w:jc w:val="center"/>
        <w:rPr>
          <w:rFonts w:ascii="Verdana" w:hAnsi="Verdana"/>
          <w:b/>
          <w:sz w:val="20"/>
          <w:szCs w:val="20"/>
        </w:rPr>
      </w:pPr>
    </w:p>
    <w:p w14:paraId="1FA0A5B4" w14:textId="62F1830D" w:rsidR="00341252" w:rsidRDefault="00341252" w:rsidP="00F67115">
      <w:pPr>
        <w:spacing w:after="40"/>
        <w:ind w:left="426" w:right="27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br/>
      </w:r>
    </w:p>
    <w:p w14:paraId="27788458" w14:textId="34FE6CCC" w:rsidR="001D58FA" w:rsidRDefault="001D58FA" w:rsidP="00341252">
      <w:pPr>
        <w:spacing w:after="40"/>
        <w:ind w:right="27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>§ 10</w:t>
      </w:r>
    </w:p>
    <w:p w14:paraId="5579E53B" w14:textId="77777777" w:rsidR="00A04AEB" w:rsidRPr="002F1A3B" w:rsidRDefault="00A04AEB" w:rsidP="00BC0EF6">
      <w:pPr>
        <w:spacing w:after="120"/>
        <w:ind w:right="27"/>
        <w:jc w:val="center"/>
        <w:rPr>
          <w:rFonts w:ascii="Verdana" w:hAnsi="Verdana"/>
          <w:b/>
          <w:sz w:val="20"/>
          <w:szCs w:val="20"/>
        </w:rPr>
      </w:pPr>
      <w:r w:rsidRPr="002F1A3B">
        <w:rPr>
          <w:rFonts w:ascii="Verdana" w:hAnsi="Verdana"/>
          <w:b/>
          <w:sz w:val="20"/>
          <w:szCs w:val="20"/>
        </w:rPr>
        <w:t>UBEZPIECZENIE</w:t>
      </w:r>
    </w:p>
    <w:p w14:paraId="405BEA4A" w14:textId="2C8D5275" w:rsidR="001D58FA" w:rsidRPr="002F1A3B" w:rsidRDefault="001D58FA" w:rsidP="001D58FA">
      <w:pPr>
        <w:numPr>
          <w:ilvl w:val="0"/>
          <w:numId w:val="23"/>
        </w:numPr>
        <w:tabs>
          <w:tab w:val="num" w:pos="284"/>
        </w:tabs>
        <w:spacing w:after="120" w:line="240" w:lineRule="exact"/>
        <w:ind w:left="284" w:right="3" w:hanging="284"/>
        <w:jc w:val="both"/>
        <w:rPr>
          <w:rFonts w:ascii="Verdana" w:hAnsi="Verdana"/>
          <w:sz w:val="20"/>
          <w:szCs w:val="20"/>
        </w:rPr>
      </w:pPr>
      <w:r w:rsidRPr="002F1A3B">
        <w:rPr>
          <w:rFonts w:ascii="Verdana" w:hAnsi="Verdana"/>
          <w:sz w:val="20"/>
          <w:szCs w:val="20"/>
        </w:rPr>
        <w:t xml:space="preserve">Wykonawca zobowiązuje się do zawarcia na własny koszt odpowiedniej umowy ubezpieczenia z tytułu odpowiedzialności cywilnej za szkody wyrządzone przez firmę ochroniarską (w tym jej pracowników) w następstwie działania lub zaniechania działania w związku z ochroną osób i mienia w okresie trwania ochrony ubezpieczeniowej na czas realizacji usług objętych niniejszą umową. Umowa ubezpieczenia  powinna być zawarta na kwotę co najmniej równą wartości określonej na podstawie Rozporządzenia Ministra Finansów z dnia 9 grudnia 2013 roku w sprawie obowiązkowego ubezpieczenia odpowiedzialności cywilnej przedsiębiorcy wykonującego działalność gospodarczą </w:t>
      </w:r>
      <w:r w:rsidRPr="002F1A3B">
        <w:rPr>
          <w:rFonts w:ascii="Verdana" w:hAnsi="Verdana"/>
          <w:sz w:val="20"/>
          <w:szCs w:val="20"/>
        </w:rPr>
        <w:br/>
        <w:t>w zakresie usług ochrony osób i mienia.</w:t>
      </w:r>
    </w:p>
    <w:p w14:paraId="2137FB44" w14:textId="4C496019" w:rsidR="001D58FA" w:rsidRPr="001D58FA" w:rsidRDefault="001D58FA" w:rsidP="001D58FA">
      <w:pPr>
        <w:numPr>
          <w:ilvl w:val="0"/>
          <w:numId w:val="23"/>
        </w:numPr>
        <w:tabs>
          <w:tab w:val="num" w:pos="284"/>
        </w:tabs>
        <w:spacing w:after="120" w:line="240" w:lineRule="exact"/>
        <w:ind w:left="284" w:right="3" w:hanging="284"/>
        <w:jc w:val="both"/>
        <w:rPr>
          <w:rFonts w:ascii="Verdana" w:hAnsi="Verdana"/>
          <w:b/>
          <w:sz w:val="20"/>
          <w:szCs w:val="20"/>
        </w:rPr>
      </w:pPr>
      <w:r w:rsidRPr="001D58FA">
        <w:rPr>
          <w:rFonts w:ascii="Verdana" w:hAnsi="Verdana"/>
          <w:b/>
          <w:sz w:val="20"/>
          <w:szCs w:val="20"/>
        </w:rPr>
        <w:t>Wykonawca</w:t>
      </w:r>
      <w:r w:rsidRPr="001D58FA">
        <w:rPr>
          <w:rFonts w:ascii="Verdana" w:hAnsi="Verdana"/>
          <w:sz w:val="20"/>
          <w:szCs w:val="20"/>
        </w:rPr>
        <w:t xml:space="preserve"> przyjmuje pełną odpowiedzialność cywilną za wszelkie zdarzenia na terenie świadczenia usług powstałe z przyczyn leżących po stronie </w:t>
      </w:r>
      <w:r w:rsidRPr="001D58FA">
        <w:rPr>
          <w:rFonts w:ascii="Verdana" w:hAnsi="Verdana"/>
          <w:b/>
          <w:sz w:val="20"/>
          <w:szCs w:val="20"/>
        </w:rPr>
        <w:t>Wykonawcy</w:t>
      </w:r>
      <w:r w:rsidRPr="001D58FA">
        <w:rPr>
          <w:rFonts w:ascii="Verdana" w:hAnsi="Verdana"/>
          <w:sz w:val="20"/>
          <w:szCs w:val="20"/>
        </w:rPr>
        <w:t xml:space="preserve"> bezpośrednio związane z  przedmiotem </w:t>
      </w:r>
      <w:r w:rsidR="000433AB">
        <w:rPr>
          <w:rFonts w:ascii="Verdana" w:hAnsi="Verdana"/>
          <w:sz w:val="20"/>
          <w:szCs w:val="20"/>
        </w:rPr>
        <w:t>U</w:t>
      </w:r>
      <w:r w:rsidR="000433AB" w:rsidRPr="001D58FA">
        <w:rPr>
          <w:rFonts w:ascii="Verdana" w:hAnsi="Verdana"/>
          <w:sz w:val="20"/>
          <w:szCs w:val="20"/>
        </w:rPr>
        <w:t>mowy</w:t>
      </w:r>
      <w:r w:rsidRPr="001D58FA">
        <w:rPr>
          <w:rFonts w:ascii="Verdana" w:hAnsi="Verdana"/>
          <w:sz w:val="20"/>
          <w:szCs w:val="20"/>
        </w:rPr>
        <w:t xml:space="preserve">, w tym za zdarzenia dotyczące szkód osób trzecich. Powyższe obowiązuje w okresie od dnia podpisania protokołu przekazania obiektów do dnia zakończenia świadczenia usługi. </w:t>
      </w:r>
    </w:p>
    <w:p w14:paraId="7BAF2622" w14:textId="35F881B0" w:rsidR="001D58FA" w:rsidRPr="001D58FA" w:rsidRDefault="001D58FA" w:rsidP="001D58FA">
      <w:pPr>
        <w:numPr>
          <w:ilvl w:val="0"/>
          <w:numId w:val="23"/>
        </w:numPr>
        <w:tabs>
          <w:tab w:val="num" w:pos="284"/>
        </w:tabs>
        <w:spacing w:after="120" w:line="240" w:lineRule="exact"/>
        <w:ind w:left="284" w:right="3" w:hanging="284"/>
        <w:jc w:val="both"/>
        <w:rPr>
          <w:rFonts w:ascii="Verdana" w:hAnsi="Verdana"/>
          <w:sz w:val="20"/>
          <w:szCs w:val="20"/>
        </w:rPr>
      </w:pPr>
      <w:r w:rsidRPr="001D58FA">
        <w:rPr>
          <w:rFonts w:ascii="Verdana" w:hAnsi="Verdana"/>
          <w:sz w:val="20"/>
          <w:szCs w:val="20"/>
        </w:rPr>
        <w:t xml:space="preserve">Jeżeli termin, na który została zawarta polisa (lub inny dokument) ubezpieczenia przedłożona przez </w:t>
      </w:r>
      <w:r w:rsidRPr="001D58FA">
        <w:rPr>
          <w:rFonts w:ascii="Verdana" w:hAnsi="Verdana"/>
          <w:b/>
          <w:sz w:val="20"/>
          <w:szCs w:val="20"/>
        </w:rPr>
        <w:t>Wykonawcę</w:t>
      </w:r>
      <w:r w:rsidRPr="001D58FA">
        <w:rPr>
          <w:rFonts w:ascii="Verdana" w:hAnsi="Verdana"/>
          <w:sz w:val="20"/>
          <w:szCs w:val="20"/>
        </w:rPr>
        <w:t xml:space="preserve"> przed podpisaniem </w:t>
      </w:r>
      <w:r w:rsidR="000433AB">
        <w:rPr>
          <w:rFonts w:ascii="Verdana" w:hAnsi="Verdana"/>
          <w:sz w:val="20"/>
          <w:szCs w:val="20"/>
        </w:rPr>
        <w:t>U</w:t>
      </w:r>
      <w:r w:rsidR="000433AB" w:rsidRPr="001D58FA">
        <w:rPr>
          <w:rFonts w:ascii="Verdana" w:hAnsi="Verdana"/>
          <w:sz w:val="20"/>
          <w:szCs w:val="20"/>
        </w:rPr>
        <w:t>mowy</w:t>
      </w:r>
      <w:r w:rsidRPr="001D58FA">
        <w:rPr>
          <w:rFonts w:ascii="Verdana" w:hAnsi="Verdana"/>
          <w:sz w:val="20"/>
          <w:szCs w:val="20"/>
        </w:rPr>
        <w:t xml:space="preserve">, kończy się w okresie realizacji zamówienia, </w:t>
      </w:r>
      <w:r w:rsidRPr="001D58FA">
        <w:rPr>
          <w:rFonts w:ascii="Verdana" w:hAnsi="Verdana"/>
          <w:b/>
          <w:sz w:val="20"/>
          <w:szCs w:val="20"/>
        </w:rPr>
        <w:t>Wykonawca</w:t>
      </w:r>
      <w:r w:rsidRPr="001D58FA">
        <w:rPr>
          <w:rFonts w:ascii="Verdana" w:hAnsi="Verdana"/>
          <w:sz w:val="20"/>
          <w:szCs w:val="20"/>
        </w:rPr>
        <w:t xml:space="preserve"> winien bez wezwania </w:t>
      </w:r>
      <w:r w:rsidRPr="001D58FA">
        <w:rPr>
          <w:rFonts w:ascii="Verdana" w:hAnsi="Verdana"/>
          <w:b/>
          <w:bCs/>
          <w:sz w:val="20"/>
          <w:szCs w:val="20"/>
        </w:rPr>
        <w:t>Zamawiającego</w:t>
      </w:r>
      <w:r w:rsidRPr="001D58FA">
        <w:rPr>
          <w:rFonts w:ascii="Verdana" w:hAnsi="Verdana"/>
          <w:bCs/>
          <w:sz w:val="20"/>
          <w:szCs w:val="20"/>
        </w:rPr>
        <w:t xml:space="preserve"> </w:t>
      </w:r>
      <w:r w:rsidRPr="001D58FA">
        <w:rPr>
          <w:rFonts w:ascii="Verdana" w:hAnsi="Verdana"/>
          <w:sz w:val="20"/>
          <w:szCs w:val="20"/>
        </w:rPr>
        <w:t xml:space="preserve">przedłożyć </w:t>
      </w:r>
      <w:r w:rsidRPr="001D58FA">
        <w:rPr>
          <w:rFonts w:ascii="Verdana" w:hAnsi="Verdana"/>
          <w:bCs/>
          <w:sz w:val="20"/>
          <w:szCs w:val="20"/>
        </w:rPr>
        <w:t>uaktualnioną</w:t>
      </w:r>
      <w:r w:rsidRPr="001D58FA">
        <w:rPr>
          <w:rFonts w:ascii="Verdana" w:hAnsi="Verdana"/>
          <w:sz w:val="20"/>
          <w:szCs w:val="20"/>
        </w:rPr>
        <w:t xml:space="preserve"> polisę (lub inny dokument) ubezpieczenia (poświadczoną za zgodność </w:t>
      </w:r>
      <w:r w:rsidRPr="001D58FA">
        <w:rPr>
          <w:rFonts w:ascii="Verdana" w:hAnsi="Verdana"/>
          <w:sz w:val="20"/>
          <w:szCs w:val="20"/>
        </w:rPr>
        <w:br/>
        <w:t>z oryginałem przez Wykonawcę)</w:t>
      </w:r>
      <w:r w:rsidR="005060A2">
        <w:rPr>
          <w:rFonts w:ascii="Verdana" w:hAnsi="Verdana"/>
          <w:sz w:val="20"/>
          <w:szCs w:val="20"/>
        </w:rPr>
        <w:t xml:space="preserve"> wraz z potwierdzeniem uiszczenia należnej składki</w:t>
      </w:r>
      <w:r w:rsidRPr="001D58FA">
        <w:rPr>
          <w:rFonts w:ascii="Verdana" w:hAnsi="Verdana"/>
          <w:sz w:val="20"/>
          <w:szCs w:val="20"/>
        </w:rPr>
        <w:t xml:space="preserve">, </w:t>
      </w:r>
      <w:r w:rsidR="000433AB">
        <w:rPr>
          <w:rFonts w:ascii="Verdana" w:hAnsi="Verdana"/>
          <w:sz w:val="20"/>
          <w:szCs w:val="20"/>
        </w:rPr>
        <w:br/>
      </w:r>
      <w:r w:rsidRPr="001D58FA">
        <w:rPr>
          <w:rFonts w:ascii="Verdana" w:hAnsi="Verdana"/>
          <w:sz w:val="20"/>
          <w:szCs w:val="20"/>
        </w:rPr>
        <w:t xml:space="preserve">w terminie do </w:t>
      </w:r>
      <w:r w:rsidRPr="001D58FA">
        <w:rPr>
          <w:rFonts w:ascii="Verdana" w:hAnsi="Verdana"/>
          <w:b/>
          <w:bCs/>
          <w:sz w:val="20"/>
          <w:szCs w:val="20"/>
        </w:rPr>
        <w:t>15 dni</w:t>
      </w:r>
      <w:r w:rsidRPr="001D58FA">
        <w:rPr>
          <w:rFonts w:ascii="Verdana" w:hAnsi="Verdana"/>
          <w:sz w:val="20"/>
          <w:szCs w:val="20"/>
        </w:rPr>
        <w:t xml:space="preserve"> od daty ustania ważności poprzedniej polisy. </w:t>
      </w:r>
    </w:p>
    <w:p w14:paraId="1EE18D86" w14:textId="4F11D70F" w:rsidR="006046A7" w:rsidRDefault="006046A7">
      <w:pPr>
        <w:rPr>
          <w:rFonts w:ascii="Verdana" w:hAnsi="Verdana"/>
          <w:b/>
          <w:sz w:val="20"/>
          <w:szCs w:val="20"/>
        </w:rPr>
      </w:pPr>
    </w:p>
    <w:p w14:paraId="0956DCAB" w14:textId="68A50C9B" w:rsidR="00A04AEB" w:rsidRPr="00A04AEB" w:rsidRDefault="00EE765B" w:rsidP="00341252">
      <w:pPr>
        <w:spacing w:after="40"/>
        <w:ind w:right="27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§ 1</w:t>
      </w:r>
      <w:r w:rsidR="001D58FA">
        <w:rPr>
          <w:rFonts w:ascii="Verdana" w:hAnsi="Verdana"/>
          <w:b/>
          <w:sz w:val="20"/>
          <w:szCs w:val="20"/>
        </w:rPr>
        <w:t>1</w:t>
      </w:r>
    </w:p>
    <w:p w14:paraId="645C3867" w14:textId="77777777" w:rsidR="00A04AEB" w:rsidRPr="00A04AEB" w:rsidRDefault="00A04AEB" w:rsidP="00341252">
      <w:pPr>
        <w:ind w:right="27"/>
        <w:jc w:val="center"/>
        <w:rPr>
          <w:rFonts w:ascii="Verdana" w:hAnsi="Verdana"/>
          <w:b/>
          <w:sz w:val="20"/>
          <w:szCs w:val="20"/>
        </w:rPr>
      </w:pPr>
      <w:r w:rsidRPr="00A04AEB">
        <w:rPr>
          <w:rFonts w:ascii="Verdana" w:hAnsi="Verdana"/>
          <w:b/>
          <w:sz w:val="20"/>
          <w:szCs w:val="20"/>
        </w:rPr>
        <w:t>ODSTĄPIENIE OD UMOWY</w:t>
      </w:r>
    </w:p>
    <w:p w14:paraId="40ECAEAB" w14:textId="61741F60" w:rsidR="00A35CA4" w:rsidRPr="00A35CA4" w:rsidRDefault="00A35CA4" w:rsidP="003D21C9">
      <w:pPr>
        <w:numPr>
          <w:ilvl w:val="0"/>
          <w:numId w:val="10"/>
        </w:numPr>
        <w:tabs>
          <w:tab w:val="num" w:pos="851"/>
        </w:tabs>
        <w:spacing w:after="40" w:line="240" w:lineRule="exact"/>
        <w:ind w:left="284" w:right="3" w:hanging="284"/>
        <w:jc w:val="both"/>
        <w:rPr>
          <w:rFonts w:ascii="Verdana" w:hAnsi="Verdana"/>
          <w:sz w:val="20"/>
          <w:szCs w:val="20"/>
        </w:rPr>
      </w:pPr>
      <w:r w:rsidRPr="00A35CA4">
        <w:rPr>
          <w:rFonts w:ascii="Verdana" w:hAnsi="Verdana"/>
          <w:b/>
          <w:sz w:val="20"/>
          <w:szCs w:val="20"/>
        </w:rPr>
        <w:t>Zamawiającemu</w:t>
      </w:r>
      <w:r w:rsidRPr="00A35CA4">
        <w:rPr>
          <w:rFonts w:ascii="Verdana" w:hAnsi="Verdana"/>
          <w:sz w:val="20"/>
          <w:szCs w:val="20"/>
        </w:rPr>
        <w:t xml:space="preserve"> przysługuje prawo do odstąpienia od </w:t>
      </w:r>
      <w:r w:rsidR="000433AB">
        <w:rPr>
          <w:rFonts w:ascii="Verdana" w:hAnsi="Verdana"/>
          <w:sz w:val="20"/>
          <w:szCs w:val="20"/>
        </w:rPr>
        <w:t>U</w:t>
      </w:r>
      <w:r w:rsidR="000433AB" w:rsidRPr="00A35CA4">
        <w:rPr>
          <w:rFonts w:ascii="Verdana" w:hAnsi="Verdana"/>
          <w:sz w:val="20"/>
          <w:szCs w:val="20"/>
        </w:rPr>
        <w:t xml:space="preserve">mowy </w:t>
      </w:r>
      <w:r w:rsidRPr="00A35CA4">
        <w:rPr>
          <w:rFonts w:ascii="Verdana" w:hAnsi="Verdana"/>
          <w:sz w:val="20"/>
          <w:szCs w:val="20"/>
        </w:rPr>
        <w:t xml:space="preserve">lub części </w:t>
      </w:r>
      <w:r w:rsidR="00681167">
        <w:rPr>
          <w:rFonts w:ascii="Verdana" w:hAnsi="Verdana"/>
          <w:sz w:val="20"/>
          <w:szCs w:val="20"/>
        </w:rPr>
        <w:t>U</w:t>
      </w:r>
      <w:r w:rsidR="00681167" w:rsidRPr="00A35CA4">
        <w:rPr>
          <w:rFonts w:ascii="Verdana" w:hAnsi="Verdana"/>
          <w:sz w:val="20"/>
          <w:szCs w:val="20"/>
        </w:rPr>
        <w:t>mowy</w:t>
      </w:r>
      <w:r w:rsidRPr="00A35CA4">
        <w:rPr>
          <w:rFonts w:ascii="Verdana" w:hAnsi="Verdana"/>
          <w:sz w:val="20"/>
          <w:szCs w:val="20"/>
        </w:rPr>
        <w:t>, jeżeli:</w:t>
      </w:r>
    </w:p>
    <w:p w14:paraId="52F5BB80" w14:textId="3EE49FEF" w:rsidR="00A35CA4" w:rsidRPr="00A35CA4" w:rsidRDefault="00A35CA4" w:rsidP="006947C0">
      <w:pPr>
        <w:numPr>
          <w:ilvl w:val="0"/>
          <w:numId w:val="9"/>
        </w:numPr>
        <w:tabs>
          <w:tab w:val="clear" w:pos="737"/>
          <w:tab w:val="num" w:pos="851"/>
        </w:tabs>
        <w:spacing w:after="40" w:line="240" w:lineRule="exact"/>
        <w:ind w:left="851" w:right="3" w:hanging="425"/>
        <w:jc w:val="both"/>
        <w:rPr>
          <w:rFonts w:ascii="Verdana" w:hAnsi="Verdana"/>
          <w:sz w:val="20"/>
          <w:szCs w:val="20"/>
        </w:rPr>
      </w:pPr>
      <w:r w:rsidRPr="00A35CA4">
        <w:rPr>
          <w:rFonts w:ascii="Verdana" w:hAnsi="Verdana"/>
          <w:b/>
          <w:sz w:val="20"/>
          <w:szCs w:val="20"/>
        </w:rPr>
        <w:t>Wykonawca</w:t>
      </w:r>
      <w:r w:rsidRPr="00A35CA4">
        <w:rPr>
          <w:rFonts w:ascii="Verdana" w:hAnsi="Verdana"/>
          <w:sz w:val="20"/>
          <w:szCs w:val="20"/>
        </w:rPr>
        <w:t xml:space="preserve"> nie rozpoczął rzeczywistej realizacji </w:t>
      </w:r>
      <w:r w:rsidR="000433AB">
        <w:rPr>
          <w:rFonts w:ascii="Verdana" w:hAnsi="Verdana"/>
          <w:sz w:val="20"/>
          <w:szCs w:val="20"/>
        </w:rPr>
        <w:t>U</w:t>
      </w:r>
      <w:r w:rsidR="000433AB" w:rsidRPr="00A35CA4">
        <w:rPr>
          <w:rFonts w:ascii="Verdana" w:hAnsi="Verdana"/>
          <w:sz w:val="20"/>
          <w:szCs w:val="20"/>
        </w:rPr>
        <w:t xml:space="preserve">mowy </w:t>
      </w:r>
      <w:r w:rsidRPr="00A35CA4">
        <w:rPr>
          <w:rFonts w:ascii="Verdana" w:hAnsi="Verdana"/>
          <w:sz w:val="20"/>
          <w:szCs w:val="20"/>
        </w:rPr>
        <w:t xml:space="preserve">z przyczyn leżących </w:t>
      </w:r>
      <w:r w:rsidRPr="00A35CA4">
        <w:rPr>
          <w:rFonts w:ascii="Verdana" w:hAnsi="Verdana"/>
          <w:sz w:val="20"/>
          <w:szCs w:val="20"/>
        </w:rPr>
        <w:br/>
        <w:t xml:space="preserve">po stronie Wykonawcy w terminie 1 dnia od daty wskazanej w § 2 ust. </w:t>
      </w:r>
      <w:r w:rsidR="007226E0">
        <w:rPr>
          <w:rFonts w:ascii="Verdana" w:hAnsi="Verdana"/>
          <w:sz w:val="20"/>
          <w:szCs w:val="20"/>
        </w:rPr>
        <w:t>2</w:t>
      </w:r>
      <w:r w:rsidRPr="00A35CA4">
        <w:rPr>
          <w:rFonts w:ascii="Verdana" w:hAnsi="Verdana"/>
          <w:sz w:val="20"/>
          <w:szCs w:val="20"/>
        </w:rPr>
        <w:t xml:space="preserve">, </w:t>
      </w:r>
    </w:p>
    <w:p w14:paraId="3826EE20" w14:textId="77777777" w:rsidR="00A35CA4" w:rsidRPr="00A35CA4" w:rsidRDefault="00A35CA4" w:rsidP="006947C0">
      <w:pPr>
        <w:numPr>
          <w:ilvl w:val="0"/>
          <w:numId w:val="9"/>
        </w:numPr>
        <w:tabs>
          <w:tab w:val="clear" w:pos="737"/>
          <w:tab w:val="num" w:pos="851"/>
        </w:tabs>
        <w:spacing w:after="40" w:line="240" w:lineRule="exact"/>
        <w:ind w:left="851" w:right="3" w:hanging="425"/>
        <w:jc w:val="both"/>
        <w:rPr>
          <w:rFonts w:ascii="Verdana" w:hAnsi="Verdana"/>
          <w:sz w:val="20"/>
          <w:szCs w:val="20"/>
        </w:rPr>
      </w:pPr>
      <w:r w:rsidRPr="006947C0">
        <w:rPr>
          <w:rFonts w:ascii="Verdana" w:hAnsi="Verdana"/>
          <w:sz w:val="20"/>
          <w:szCs w:val="20"/>
        </w:rPr>
        <w:t>Wykonawca</w:t>
      </w:r>
      <w:r w:rsidRPr="00A35CA4">
        <w:rPr>
          <w:rFonts w:ascii="Verdana" w:hAnsi="Verdana"/>
          <w:sz w:val="20"/>
          <w:szCs w:val="20"/>
        </w:rPr>
        <w:t xml:space="preserve"> przerwał z przyczyn leżących po stronie Wykonawcy realizację usług i przerwa ta trwa dłużej niż 1 dzień, </w:t>
      </w:r>
    </w:p>
    <w:p w14:paraId="721C1AA1" w14:textId="63D8698A" w:rsidR="00A35CA4" w:rsidRPr="007226E0" w:rsidRDefault="00A35CA4" w:rsidP="00945A63">
      <w:pPr>
        <w:numPr>
          <w:ilvl w:val="0"/>
          <w:numId w:val="9"/>
        </w:numPr>
        <w:tabs>
          <w:tab w:val="clear" w:pos="737"/>
          <w:tab w:val="num" w:pos="851"/>
        </w:tabs>
        <w:spacing w:after="40" w:line="240" w:lineRule="exact"/>
        <w:ind w:left="851" w:right="3" w:hanging="425"/>
        <w:jc w:val="both"/>
        <w:rPr>
          <w:rFonts w:ascii="Verdana" w:hAnsi="Verdana"/>
          <w:sz w:val="20"/>
          <w:szCs w:val="20"/>
        </w:rPr>
      </w:pPr>
      <w:r w:rsidRPr="00A35CA4">
        <w:rPr>
          <w:rFonts w:ascii="Verdana" w:hAnsi="Verdana"/>
          <w:sz w:val="20"/>
          <w:szCs w:val="20"/>
        </w:rPr>
        <w:t xml:space="preserve">Zamawiający stwierdzi w formie pisemnej trzykrotnie niewłaściwe wykonanie przedmiotu </w:t>
      </w:r>
      <w:r w:rsidR="000433AB">
        <w:rPr>
          <w:rFonts w:ascii="Verdana" w:hAnsi="Verdana"/>
          <w:sz w:val="20"/>
          <w:szCs w:val="20"/>
        </w:rPr>
        <w:t>U</w:t>
      </w:r>
      <w:r w:rsidR="000433AB" w:rsidRPr="00A35CA4">
        <w:rPr>
          <w:rFonts w:ascii="Verdana" w:hAnsi="Verdana"/>
          <w:sz w:val="20"/>
          <w:szCs w:val="20"/>
        </w:rPr>
        <w:t xml:space="preserve">mowy </w:t>
      </w:r>
      <w:r w:rsidRPr="00A35CA4">
        <w:rPr>
          <w:rFonts w:ascii="Verdana" w:hAnsi="Verdana"/>
          <w:sz w:val="20"/>
          <w:szCs w:val="20"/>
        </w:rPr>
        <w:t>przez Wykonawcę</w:t>
      </w:r>
      <w:r w:rsidRPr="007226E0">
        <w:rPr>
          <w:rFonts w:ascii="Verdana" w:hAnsi="Verdana"/>
          <w:sz w:val="20"/>
          <w:szCs w:val="20"/>
        </w:rPr>
        <w:t xml:space="preserve">, </w:t>
      </w:r>
    </w:p>
    <w:p w14:paraId="3B367F5C" w14:textId="7A7A7445" w:rsidR="00A35CA4" w:rsidRPr="00A35CA4" w:rsidRDefault="00A35CA4" w:rsidP="006947C0">
      <w:pPr>
        <w:numPr>
          <w:ilvl w:val="0"/>
          <w:numId w:val="9"/>
        </w:numPr>
        <w:tabs>
          <w:tab w:val="clear" w:pos="737"/>
          <w:tab w:val="num" w:pos="851"/>
        </w:tabs>
        <w:spacing w:after="40" w:line="240" w:lineRule="exact"/>
        <w:ind w:left="851" w:right="3" w:hanging="425"/>
        <w:jc w:val="both"/>
        <w:rPr>
          <w:rFonts w:ascii="Verdana" w:hAnsi="Verdana"/>
          <w:sz w:val="20"/>
          <w:szCs w:val="20"/>
        </w:rPr>
      </w:pPr>
      <w:r w:rsidRPr="002F1A3B">
        <w:rPr>
          <w:rFonts w:ascii="Verdana" w:hAnsi="Verdana"/>
          <w:sz w:val="20"/>
          <w:szCs w:val="20"/>
        </w:rPr>
        <w:t xml:space="preserve">Wykonawca realizuje usługi przewidziane niniejszą </w:t>
      </w:r>
      <w:r w:rsidR="000433AB">
        <w:rPr>
          <w:rFonts w:ascii="Verdana" w:hAnsi="Verdana"/>
          <w:sz w:val="20"/>
          <w:szCs w:val="20"/>
        </w:rPr>
        <w:t>U</w:t>
      </w:r>
      <w:r w:rsidR="000433AB" w:rsidRPr="002F1A3B">
        <w:rPr>
          <w:rFonts w:ascii="Verdana" w:hAnsi="Verdana"/>
          <w:sz w:val="20"/>
          <w:szCs w:val="20"/>
        </w:rPr>
        <w:t xml:space="preserve">mową </w:t>
      </w:r>
      <w:r w:rsidRPr="002F1A3B">
        <w:rPr>
          <w:rFonts w:ascii="Verdana" w:hAnsi="Verdana"/>
          <w:sz w:val="20"/>
          <w:szCs w:val="20"/>
        </w:rPr>
        <w:t xml:space="preserve">w sposób niezgodny </w:t>
      </w:r>
      <w:r w:rsidRPr="002F1A3B">
        <w:rPr>
          <w:rFonts w:ascii="Verdana" w:hAnsi="Verdana"/>
          <w:sz w:val="20"/>
          <w:szCs w:val="20"/>
        </w:rPr>
        <w:br/>
        <w:t xml:space="preserve">z opisem przedmiotu zamówienia </w:t>
      </w:r>
      <w:r w:rsidR="00945A63">
        <w:rPr>
          <w:rFonts w:ascii="Verdana" w:hAnsi="Verdana"/>
          <w:sz w:val="20"/>
          <w:szCs w:val="20"/>
        </w:rPr>
        <w:t>lub</w:t>
      </w:r>
      <w:r w:rsidRPr="002F1A3B">
        <w:rPr>
          <w:rFonts w:ascii="Verdana" w:hAnsi="Verdana"/>
          <w:sz w:val="20"/>
          <w:szCs w:val="20"/>
        </w:rPr>
        <w:t xml:space="preserve"> postanowieniami niniejszej </w:t>
      </w:r>
      <w:r w:rsidR="000433AB">
        <w:rPr>
          <w:rFonts w:ascii="Verdana" w:hAnsi="Verdana"/>
          <w:sz w:val="20"/>
          <w:szCs w:val="20"/>
        </w:rPr>
        <w:t>U</w:t>
      </w:r>
      <w:r w:rsidR="000433AB" w:rsidRPr="002F1A3B">
        <w:rPr>
          <w:rFonts w:ascii="Verdana" w:hAnsi="Verdana"/>
          <w:sz w:val="20"/>
          <w:szCs w:val="20"/>
        </w:rPr>
        <w:t xml:space="preserve">mowy </w:t>
      </w:r>
      <w:r w:rsidR="007226E0">
        <w:rPr>
          <w:rFonts w:ascii="Verdana" w:hAnsi="Verdana"/>
          <w:sz w:val="20"/>
          <w:szCs w:val="20"/>
        </w:rPr>
        <w:t xml:space="preserve">i pomimo wezwania do zmiany w tym zakresie, kontynuuje </w:t>
      </w:r>
      <w:r w:rsidR="00945A63">
        <w:rPr>
          <w:rFonts w:ascii="Verdana" w:hAnsi="Verdana"/>
          <w:sz w:val="20"/>
          <w:szCs w:val="20"/>
        </w:rPr>
        <w:t xml:space="preserve">jej </w:t>
      </w:r>
      <w:r w:rsidR="007226E0">
        <w:rPr>
          <w:rFonts w:ascii="Verdana" w:hAnsi="Verdana"/>
          <w:sz w:val="20"/>
          <w:szCs w:val="20"/>
        </w:rPr>
        <w:t xml:space="preserve">realizację </w:t>
      </w:r>
      <w:r w:rsidR="00945A63">
        <w:rPr>
          <w:rFonts w:ascii="Verdana" w:hAnsi="Verdana"/>
          <w:sz w:val="20"/>
          <w:szCs w:val="20"/>
        </w:rPr>
        <w:t xml:space="preserve">w sposób niezgodny </w:t>
      </w:r>
      <w:r w:rsidR="00341252">
        <w:rPr>
          <w:rFonts w:ascii="Verdana" w:hAnsi="Verdana"/>
          <w:sz w:val="20"/>
          <w:szCs w:val="20"/>
        </w:rPr>
        <w:br/>
      </w:r>
      <w:r w:rsidR="00945A63" w:rsidRPr="002F1A3B">
        <w:rPr>
          <w:rFonts w:ascii="Verdana" w:hAnsi="Verdana"/>
          <w:sz w:val="20"/>
          <w:szCs w:val="20"/>
        </w:rPr>
        <w:t xml:space="preserve">z opisem przedmiotu zamówienia </w:t>
      </w:r>
      <w:r w:rsidR="00945A63">
        <w:rPr>
          <w:rFonts w:ascii="Verdana" w:hAnsi="Verdana"/>
          <w:sz w:val="20"/>
          <w:szCs w:val="20"/>
        </w:rPr>
        <w:t>lub</w:t>
      </w:r>
      <w:r w:rsidR="00945A63" w:rsidRPr="002F1A3B">
        <w:rPr>
          <w:rFonts w:ascii="Verdana" w:hAnsi="Verdana"/>
          <w:sz w:val="20"/>
          <w:szCs w:val="20"/>
        </w:rPr>
        <w:t xml:space="preserve"> postanowieniami niniejszej </w:t>
      </w:r>
      <w:r w:rsidR="000433AB">
        <w:rPr>
          <w:rFonts w:ascii="Verdana" w:hAnsi="Verdana"/>
          <w:sz w:val="20"/>
          <w:szCs w:val="20"/>
        </w:rPr>
        <w:t>U</w:t>
      </w:r>
      <w:r w:rsidR="000433AB" w:rsidRPr="002F1A3B">
        <w:rPr>
          <w:rFonts w:ascii="Verdana" w:hAnsi="Verdana"/>
          <w:sz w:val="20"/>
          <w:szCs w:val="20"/>
        </w:rPr>
        <w:t>mowy</w:t>
      </w:r>
      <w:r w:rsidRPr="00A35CA4">
        <w:rPr>
          <w:rFonts w:ascii="Verdana" w:hAnsi="Verdana"/>
          <w:sz w:val="20"/>
          <w:szCs w:val="20"/>
        </w:rPr>
        <w:t>,</w:t>
      </w:r>
    </w:p>
    <w:p w14:paraId="34C0C36A" w14:textId="65389DF8" w:rsidR="00A35CA4" w:rsidRPr="00A35CA4" w:rsidRDefault="00A35CA4" w:rsidP="006947C0">
      <w:pPr>
        <w:numPr>
          <w:ilvl w:val="0"/>
          <w:numId w:val="9"/>
        </w:numPr>
        <w:tabs>
          <w:tab w:val="clear" w:pos="737"/>
          <w:tab w:val="num" w:pos="851"/>
        </w:tabs>
        <w:spacing w:after="40" w:line="240" w:lineRule="exact"/>
        <w:ind w:left="851" w:right="3" w:hanging="425"/>
        <w:jc w:val="both"/>
        <w:rPr>
          <w:rFonts w:ascii="Verdana" w:hAnsi="Verdana"/>
          <w:sz w:val="20"/>
          <w:szCs w:val="20"/>
        </w:rPr>
      </w:pPr>
      <w:r w:rsidRPr="00A35CA4">
        <w:rPr>
          <w:rFonts w:ascii="Verdana" w:hAnsi="Verdana"/>
          <w:sz w:val="20"/>
          <w:szCs w:val="20"/>
        </w:rPr>
        <w:t xml:space="preserve">w wyniku wszczętego postępowania egzekucyjnego nastąpi zajęcie majątku </w:t>
      </w:r>
      <w:r w:rsidRPr="006947C0">
        <w:rPr>
          <w:rFonts w:ascii="Verdana" w:hAnsi="Verdana"/>
          <w:sz w:val="20"/>
          <w:szCs w:val="20"/>
        </w:rPr>
        <w:t xml:space="preserve">Wykonawcy </w:t>
      </w:r>
      <w:r w:rsidRPr="00A35CA4">
        <w:rPr>
          <w:rFonts w:ascii="Verdana" w:hAnsi="Verdana"/>
          <w:sz w:val="20"/>
          <w:szCs w:val="20"/>
        </w:rPr>
        <w:t>lub jego znacznej części</w:t>
      </w:r>
      <w:r w:rsidR="00945A63">
        <w:rPr>
          <w:rFonts w:ascii="Verdana" w:hAnsi="Verdana"/>
          <w:sz w:val="20"/>
          <w:szCs w:val="20"/>
        </w:rPr>
        <w:t xml:space="preserve">, o ile uniemożliwia to należyte wykonanie Umowy przez </w:t>
      </w:r>
      <w:r w:rsidR="00945A63" w:rsidRPr="000433AB">
        <w:rPr>
          <w:rFonts w:ascii="Verdana" w:hAnsi="Verdana"/>
          <w:b/>
          <w:bCs/>
          <w:sz w:val="20"/>
          <w:szCs w:val="20"/>
        </w:rPr>
        <w:t>Wykonawcę</w:t>
      </w:r>
      <w:r w:rsidRPr="00A35CA4">
        <w:rPr>
          <w:rFonts w:ascii="Verdana" w:hAnsi="Verdana"/>
          <w:sz w:val="20"/>
          <w:szCs w:val="20"/>
        </w:rPr>
        <w:t>,</w:t>
      </w:r>
    </w:p>
    <w:p w14:paraId="62158EED" w14:textId="3C6811F1" w:rsidR="00A35CA4" w:rsidRPr="00A35CA4" w:rsidRDefault="00A35CA4" w:rsidP="003D21C9">
      <w:pPr>
        <w:numPr>
          <w:ilvl w:val="0"/>
          <w:numId w:val="9"/>
        </w:numPr>
        <w:tabs>
          <w:tab w:val="clear" w:pos="737"/>
          <w:tab w:val="num" w:pos="851"/>
        </w:tabs>
        <w:spacing w:after="40" w:line="240" w:lineRule="exact"/>
        <w:ind w:left="851" w:right="3" w:hanging="425"/>
        <w:jc w:val="both"/>
        <w:rPr>
          <w:rFonts w:ascii="Verdana" w:eastAsia="Arial Unicode MS" w:hAnsi="Verdana"/>
          <w:sz w:val="20"/>
          <w:szCs w:val="20"/>
        </w:rPr>
      </w:pPr>
      <w:r w:rsidRPr="00A35CA4">
        <w:rPr>
          <w:rFonts w:ascii="Verdana" w:hAnsi="Verdana"/>
          <w:sz w:val="20"/>
          <w:szCs w:val="20"/>
        </w:rPr>
        <w:t xml:space="preserve">w wypadku złożenia do sądu przez </w:t>
      </w:r>
      <w:r w:rsidRPr="00A35CA4">
        <w:rPr>
          <w:rFonts w:ascii="Verdana" w:hAnsi="Verdana"/>
          <w:b/>
          <w:bCs/>
          <w:sz w:val="20"/>
          <w:szCs w:val="20"/>
        </w:rPr>
        <w:t>Wykonawcę</w:t>
      </w:r>
      <w:r w:rsidRPr="00A35CA4">
        <w:rPr>
          <w:rFonts w:ascii="Verdana" w:hAnsi="Verdana"/>
          <w:b/>
          <w:sz w:val="20"/>
          <w:szCs w:val="20"/>
        </w:rPr>
        <w:t xml:space="preserve"> </w:t>
      </w:r>
      <w:r w:rsidRPr="00A35CA4">
        <w:rPr>
          <w:rFonts w:ascii="Verdana" w:hAnsi="Verdana"/>
          <w:sz w:val="20"/>
          <w:szCs w:val="20"/>
        </w:rPr>
        <w:t xml:space="preserve">wniosku o ogłoszenie upadłości </w:t>
      </w:r>
      <w:r w:rsidR="00341252">
        <w:rPr>
          <w:rFonts w:ascii="Verdana" w:hAnsi="Verdana"/>
          <w:sz w:val="20"/>
          <w:szCs w:val="20"/>
        </w:rPr>
        <w:br/>
      </w:r>
      <w:r w:rsidRPr="00A35CA4">
        <w:rPr>
          <w:rFonts w:ascii="Verdana" w:hAnsi="Verdana"/>
          <w:sz w:val="20"/>
          <w:szCs w:val="20"/>
        </w:rPr>
        <w:t>lub otwar</w:t>
      </w:r>
      <w:r w:rsidR="00C44E0E">
        <w:rPr>
          <w:rFonts w:ascii="Verdana" w:hAnsi="Verdana"/>
          <w:sz w:val="20"/>
          <w:szCs w:val="20"/>
        </w:rPr>
        <w:t>cia postępowania likwidacyjnego</w:t>
      </w:r>
      <w:r w:rsidR="00945A63">
        <w:rPr>
          <w:rFonts w:ascii="Verdana" w:hAnsi="Verdana"/>
          <w:sz w:val="20"/>
          <w:szCs w:val="20"/>
        </w:rPr>
        <w:t xml:space="preserve">, o ile uniemożliwia to należyte wykonanie Umowy przez </w:t>
      </w:r>
      <w:r w:rsidR="00945A63" w:rsidRPr="00C919F2">
        <w:rPr>
          <w:rFonts w:ascii="Verdana" w:hAnsi="Verdana"/>
          <w:b/>
          <w:bCs/>
          <w:sz w:val="20"/>
          <w:szCs w:val="20"/>
        </w:rPr>
        <w:t>Wykonawcę</w:t>
      </w:r>
      <w:r w:rsidR="00C44E0E">
        <w:rPr>
          <w:rFonts w:ascii="Verdana" w:hAnsi="Verdana"/>
          <w:sz w:val="20"/>
          <w:szCs w:val="20"/>
        </w:rPr>
        <w:t>,</w:t>
      </w:r>
    </w:p>
    <w:p w14:paraId="7018F6A2" w14:textId="46CB8529" w:rsidR="00A35CA4" w:rsidRPr="00A35CA4" w:rsidRDefault="00A35CA4" w:rsidP="003D21C9">
      <w:pPr>
        <w:numPr>
          <w:ilvl w:val="0"/>
          <w:numId w:val="9"/>
        </w:numPr>
        <w:tabs>
          <w:tab w:val="clear" w:pos="737"/>
          <w:tab w:val="num" w:pos="851"/>
        </w:tabs>
        <w:spacing w:after="40" w:line="240" w:lineRule="exact"/>
        <w:ind w:left="851" w:right="3" w:hanging="425"/>
        <w:jc w:val="both"/>
        <w:rPr>
          <w:rFonts w:ascii="Verdana" w:eastAsia="Arial Unicode MS" w:hAnsi="Verdana"/>
          <w:sz w:val="20"/>
          <w:szCs w:val="20"/>
        </w:rPr>
      </w:pPr>
      <w:r w:rsidRPr="00A35CA4">
        <w:rPr>
          <w:rFonts w:ascii="Verdana" w:hAnsi="Verdana"/>
          <w:sz w:val="20"/>
          <w:szCs w:val="20"/>
        </w:rPr>
        <w:t xml:space="preserve">Wykonawca utracił uprawnienia niezbędne do realizacji obowiązków wynikających </w:t>
      </w:r>
      <w:r w:rsidR="00341252">
        <w:rPr>
          <w:rFonts w:ascii="Verdana" w:hAnsi="Verdana"/>
          <w:sz w:val="20"/>
          <w:szCs w:val="20"/>
        </w:rPr>
        <w:br/>
      </w:r>
      <w:r w:rsidRPr="00A35CA4">
        <w:rPr>
          <w:rFonts w:ascii="Verdana" w:hAnsi="Verdana"/>
          <w:sz w:val="20"/>
          <w:szCs w:val="20"/>
        </w:rPr>
        <w:t xml:space="preserve">z niniejszej </w:t>
      </w:r>
      <w:r w:rsidR="000433AB">
        <w:rPr>
          <w:rFonts w:ascii="Verdana" w:hAnsi="Verdana"/>
          <w:sz w:val="20"/>
          <w:szCs w:val="20"/>
        </w:rPr>
        <w:t>U</w:t>
      </w:r>
      <w:r w:rsidR="000433AB" w:rsidRPr="00A35CA4">
        <w:rPr>
          <w:rFonts w:ascii="Verdana" w:hAnsi="Verdana"/>
          <w:sz w:val="20"/>
          <w:szCs w:val="20"/>
        </w:rPr>
        <w:t xml:space="preserve">mowy </w:t>
      </w:r>
      <w:r w:rsidRPr="00A35CA4">
        <w:rPr>
          <w:rFonts w:ascii="Verdana" w:hAnsi="Verdana"/>
          <w:sz w:val="20"/>
          <w:szCs w:val="20"/>
        </w:rPr>
        <w:t>(np. utrata koncesji)</w:t>
      </w:r>
      <w:r w:rsidR="00C44E0E">
        <w:rPr>
          <w:rFonts w:ascii="Verdana" w:hAnsi="Verdana"/>
          <w:sz w:val="20"/>
          <w:szCs w:val="20"/>
        </w:rPr>
        <w:t>.</w:t>
      </w:r>
    </w:p>
    <w:p w14:paraId="08BA8B35" w14:textId="6500BA92" w:rsidR="00A35CA4" w:rsidRPr="00A35CA4" w:rsidRDefault="00A35CA4" w:rsidP="003D21C9">
      <w:pPr>
        <w:numPr>
          <w:ilvl w:val="0"/>
          <w:numId w:val="10"/>
        </w:numPr>
        <w:tabs>
          <w:tab w:val="num" w:pos="851"/>
        </w:tabs>
        <w:spacing w:after="40" w:line="240" w:lineRule="exact"/>
        <w:ind w:left="284" w:right="3" w:hanging="284"/>
        <w:jc w:val="both"/>
        <w:rPr>
          <w:rFonts w:ascii="Verdana" w:hAnsi="Verdana"/>
          <w:sz w:val="20"/>
          <w:szCs w:val="20"/>
        </w:rPr>
      </w:pPr>
      <w:r w:rsidRPr="00A35CA4">
        <w:rPr>
          <w:rFonts w:ascii="Verdana" w:hAnsi="Verdana"/>
          <w:sz w:val="20"/>
          <w:szCs w:val="20"/>
        </w:rPr>
        <w:t xml:space="preserve">Odstąpienie od </w:t>
      </w:r>
      <w:r w:rsidR="000433AB">
        <w:rPr>
          <w:rFonts w:ascii="Verdana" w:hAnsi="Verdana"/>
          <w:sz w:val="20"/>
          <w:szCs w:val="20"/>
        </w:rPr>
        <w:t>U</w:t>
      </w:r>
      <w:r w:rsidR="000433AB" w:rsidRPr="00A35CA4">
        <w:rPr>
          <w:rFonts w:ascii="Verdana" w:hAnsi="Verdana"/>
          <w:sz w:val="20"/>
          <w:szCs w:val="20"/>
        </w:rPr>
        <w:t xml:space="preserve">mowy </w:t>
      </w:r>
      <w:r w:rsidRPr="00A35CA4">
        <w:rPr>
          <w:rFonts w:ascii="Verdana" w:hAnsi="Verdana"/>
          <w:sz w:val="20"/>
          <w:szCs w:val="20"/>
        </w:rPr>
        <w:t xml:space="preserve">przez </w:t>
      </w:r>
      <w:r w:rsidRPr="00A35CA4">
        <w:rPr>
          <w:rFonts w:ascii="Verdana" w:hAnsi="Verdana"/>
          <w:b/>
          <w:bCs/>
          <w:sz w:val="20"/>
          <w:szCs w:val="20"/>
        </w:rPr>
        <w:t>Zamawiającego</w:t>
      </w:r>
      <w:r w:rsidRPr="00A35CA4">
        <w:rPr>
          <w:rFonts w:ascii="Verdana" w:hAnsi="Verdana"/>
          <w:sz w:val="20"/>
          <w:szCs w:val="20"/>
        </w:rPr>
        <w:t xml:space="preserve"> powinno nastąpić w formie pisemnej w terminie 30 dni od  daty powzięcia wiadomości o zaistnieniu okoliczności określonych w ust. </w:t>
      </w:r>
      <w:r w:rsidRPr="00A35CA4">
        <w:rPr>
          <w:rFonts w:ascii="Verdana" w:hAnsi="Verdana"/>
          <w:bCs/>
          <w:sz w:val="20"/>
          <w:szCs w:val="20"/>
        </w:rPr>
        <w:t>1</w:t>
      </w:r>
      <w:r w:rsidRPr="00A35CA4">
        <w:rPr>
          <w:rFonts w:ascii="Verdana" w:hAnsi="Verdana"/>
          <w:sz w:val="20"/>
          <w:szCs w:val="20"/>
        </w:rPr>
        <w:t xml:space="preserve"> i powinno zawierać uzasadnienie.</w:t>
      </w:r>
    </w:p>
    <w:p w14:paraId="46CEAAE8" w14:textId="420D6209" w:rsidR="007226E0" w:rsidRPr="00945A63" w:rsidRDefault="00945A63" w:rsidP="003D21C9">
      <w:pPr>
        <w:numPr>
          <w:ilvl w:val="0"/>
          <w:numId w:val="10"/>
        </w:numPr>
        <w:tabs>
          <w:tab w:val="num" w:pos="851"/>
        </w:tabs>
        <w:spacing w:after="40" w:line="240" w:lineRule="exact"/>
        <w:ind w:left="284" w:right="3" w:hanging="284"/>
        <w:jc w:val="both"/>
        <w:rPr>
          <w:rFonts w:ascii="Verdana" w:hAnsi="Verdana"/>
          <w:sz w:val="20"/>
          <w:szCs w:val="20"/>
        </w:rPr>
      </w:pPr>
      <w:r w:rsidRPr="00A35CA4">
        <w:rPr>
          <w:rFonts w:ascii="Verdana" w:hAnsi="Verdana"/>
          <w:b/>
          <w:sz w:val="20"/>
          <w:szCs w:val="20"/>
        </w:rPr>
        <w:t>Zamawiającemu</w:t>
      </w:r>
      <w:r w:rsidRPr="00A35CA4">
        <w:rPr>
          <w:rFonts w:ascii="Verdana" w:hAnsi="Verdana"/>
          <w:sz w:val="20"/>
          <w:szCs w:val="20"/>
        </w:rPr>
        <w:t xml:space="preserve"> przysługuje prawo do odstąpienia od </w:t>
      </w:r>
      <w:r w:rsidR="000433AB">
        <w:rPr>
          <w:rFonts w:ascii="Verdana" w:hAnsi="Verdana"/>
          <w:sz w:val="20"/>
          <w:szCs w:val="20"/>
        </w:rPr>
        <w:t>U</w:t>
      </w:r>
      <w:r w:rsidR="000433AB" w:rsidRPr="00A35CA4">
        <w:rPr>
          <w:rFonts w:ascii="Verdana" w:hAnsi="Verdana"/>
          <w:sz w:val="20"/>
          <w:szCs w:val="20"/>
        </w:rPr>
        <w:t xml:space="preserve">mowy </w:t>
      </w:r>
      <w:r>
        <w:rPr>
          <w:rFonts w:ascii="Verdana" w:hAnsi="Verdana"/>
          <w:sz w:val="20"/>
          <w:szCs w:val="20"/>
        </w:rPr>
        <w:t xml:space="preserve">jeżeli </w:t>
      </w:r>
      <w:r w:rsidR="007226E0" w:rsidRPr="00A35CA4">
        <w:rPr>
          <w:rFonts w:ascii="Verdana" w:hAnsi="Verdana"/>
          <w:sz w:val="20"/>
          <w:szCs w:val="20"/>
        </w:rPr>
        <w:t xml:space="preserve">wystąpi istotna zmiana okoliczności powodująca, że wykonanie </w:t>
      </w:r>
      <w:r w:rsidR="000433AB">
        <w:rPr>
          <w:rFonts w:ascii="Verdana" w:hAnsi="Verdana"/>
          <w:sz w:val="20"/>
          <w:szCs w:val="20"/>
        </w:rPr>
        <w:t>U</w:t>
      </w:r>
      <w:r w:rsidR="000433AB" w:rsidRPr="00A35CA4">
        <w:rPr>
          <w:rFonts w:ascii="Verdana" w:hAnsi="Verdana"/>
          <w:sz w:val="20"/>
          <w:szCs w:val="20"/>
        </w:rPr>
        <w:t xml:space="preserve">mowy </w:t>
      </w:r>
      <w:r w:rsidR="007226E0" w:rsidRPr="00A35CA4">
        <w:rPr>
          <w:rFonts w:ascii="Verdana" w:hAnsi="Verdana"/>
          <w:sz w:val="20"/>
          <w:szCs w:val="20"/>
        </w:rPr>
        <w:t xml:space="preserve">nie leży w interesie publicznym, czego nie można było przewidzieć w chwili zawarcia </w:t>
      </w:r>
      <w:r w:rsidR="000433AB">
        <w:rPr>
          <w:rFonts w:ascii="Verdana" w:hAnsi="Verdana"/>
          <w:sz w:val="20"/>
          <w:szCs w:val="20"/>
        </w:rPr>
        <w:t>U</w:t>
      </w:r>
      <w:r w:rsidR="000433AB" w:rsidRPr="00A35CA4">
        <w:rPr>
          <w:rFonts w:ascii="Verdana" w:hAnsi="Verdana"/>
          <w:sz w:val="20"/>
          <w:szCs w:val="20"/>
        </w:rPr>
        <w:t xml:space="preserve">mowy </w:t>
      </w:r>
      <w:r w:rsidR="007226E0" w:rsidRPr="00A35CA4">
        <w:rPr>
          <w:rFonts w:ascii="Verdana" w:hAnsi="Verdana"/>
          <w:sz w:val="20"/>
          <w:szCs w:val="20"/>
        </w:rPr>
        <w:t xml:space="preserve">– odstąpienie od </w:t>
      </w:r>
      <w:r w:rsidR="000433AB">
        <w:rPr>
          <w:rFonts w:ascii="Verdana" w:hAnsi="Verdana"/>
          <w:sz w:val="20"/>
          <w:szCs w:val="20"/>
        </w:rPr>
        <w:t>U</w:t>
      </w:r>
      <w:r w:rsidR="000433AB" w:rsidRPr="00A35CA4">
        <w:rPr>
          <w:rFonts w:ascii="Verdana" w:hAnsi="Verdana"/>
          <w:sz w:val="20"/>
          <w:szCs w:val="20"/>
        </w:rPr>
        <w:t xml:space="preserve">mowy </w:t>
      </w:r>
      <w:r w:rsidR="007226E0" w:rsidRPr="00A35CA4">
        <w:rPr>
          <w:rFonts w:ascii="Verdana" w:hAnsi="Verdana"/>
          <w:sz w:val="20"/>
          <w:szCs w:val="20"/>
        </w:rPr>
        <w:t xml:space="preserve">w tym przypadku może nastąpić w terminie 30 dni od powzięcia wiadomości o powyższych okolicznościach. W takim wypadku </w:t>
      </w:r>
      <w:r w:rsidR="007226E0" w:rsidRPr="006947C0">
        <w:rPr>
          <w:rFonts w:ascii="Verdana" w:hAnsi="Verdana"/>
          <w:sz w:val="20"/>
          <w:szCs w:val="20"/>
        </w:rPr>
        <w:t>Wykonawca</w:t>
      </w:r>
      <w:r w:rsidR="007226E0" w:rsidRPr="00A35CA4">
        <w:rPr>
          <w:rFonts w:ascii="Verdana" w:hAnsi="Verdana"/>
          <w:sz w:val="20"/>
          <w:szCs w:val="20"/>
        </w:rPr>
        <w:t xml:space="preserve"> może jedynie żądać wynagrodzenia należnego mu z tytułu </w:t>
      </w:r>
      <w:r w:rsidR="007226E0" w:rsidRPr="00945A63">
        <w:rPr>
          <w:rFonts w:ascii="Verdana" w:hAnsi="Verdana"/>
          <w:sz w:val="20"/>
          <w:szCs w:val="20"/>
        </w:rPr>
        <w:t xml:space="preserve">wykonania części </w:t>
      </w:r>
      <w:r w:rsidR="000433AB">
        <w:rPr>
          <w:rFonts w:ascii="Verdana" w:hAnsi="Verdana"/>
          <w:sz w:val="20"/>
          <w:szCs w:val="20"/>
        </w:rPr>
        <w:t>U</w:t>
      </w:r>
      <w:r w:rsidR="000433AB" w:rsidRPr="00945A63">
        <w:rPr>
          <w:rFonts w:ascii="Verdana" w:hAnsi="Verdana"/>
          <w:sz w:val="20"/>
          <w:szCs w:val="20"/>
        </w:rPr>
        <w:t>mowy</w:t>
      </w:r>
    </w:p>
    <w:p w14:paraId="4ACE8654" w14:textId="08C046BF" w:rsidR="00A35CA4" w:rsidRPr="000433AB" w:rsidRDefault="00A35CA4" w:rsidP="000433AB">
      <w:pPr>
        <w:pStyle w:val="Akapitzlist"/>
        <w:numPr>
          <w:ilvl w:val="0"/>
          <w:numId w:val="10"/>
        </w:numPr>
        <w:rPr>
          <w:rFonts w:ascii="Verdana" w:hAnsi="Verdana"/>
          <w:sz w:val="20"/>
          <w:szCs w:val="20"/>
        </w:rPr>
      </w:pPr>
      <w:r w:rsidRPr="000433AB">
        <w:rPr>
          <w:rFonts w:ascii="Verdana" w:hAnsi="Verdana"/>
          <w:sz w:val="20"/>
          <w:szCs w:val="20"/>
        </w:rPr>
        <w:t xml:space="preserve">W przypadku odstąpienia od </w:t>
      </w:r>
      <w:r w:rsidR="00681167">
        <w:rPr>
          <w:rFonts w:ascii="Verdana" w:hAnsi="Verdana"/>
          <w:sz w:val="20"/>
          <w:szCs w:val="20"/>
          <w:lang w:val="pl-PL"/>
        </w:rPr>
        <w:t>U</w:t>
      </w:r>
      <w:r w:rsidRPr="000433AB">
        <w:rPr>
          <w:rFonts w:ascii="Verdana" w:hAnsi="Verdana"/>
          <w:sz w:val="20"/>
          <w:szCs w:val="20"/>
        </w:rPr>
        <w:t xml:space="preserve">mowy </w:t>
      </w:r>
      <w:r w:rsidRPr="000433AB">
        <w:rPr>
          <w:rFonts w:ascii="Verdana" w:hAnsi="Verdana"/>
          <w:b/>
          <w:sz w:val="20"/>
          <w:szCs w:val="20"/>
        </w:rPr>
        <w:t>Zamawiający</w:t>
      </w:r>
      <w:r w:rsidRPr="000433AB">
        <w:rPr>
          <w:rFonts w:ascii="Verdana" w:hAnsi="Verdana"/>
          <w:sz w:val="20"/>
          <w:szCs w:val="20"/>
        </w:rPr>
        <w:t xml:space="preserve"> ustali w oparciu o wycenę zawartą </w:t>
      </w:r>
      <w:r w:rsidR="000433AB">
        <w:rPr>
          <w:rFonts w:ascii="Verdana" w:hAnsi="Verdana"/>
          <w:sz w:val="20"/>
          <w:szCs w:val="20"/>
        </w:rPr>
        <w:br/>
      </w:r>
      <w:r w:rsidRPr="000433AB">
        <w:rPr>
          <w:rFonts w:ascii="Verdana" w:hAnsi="Verdana"/>
          <w:sz w:val="20"/>
          <w:szCs w:val="20"/>
        </w:rPr>
        <w:t xml:space="preserve">w Formularzu Cenowym należne Wykonawcy wynagrodzenie za wykonane usługi, </w:t>
      </w:r>
      <w:r w:rsidR="00341252">
        <w:rPr>
          <w:rFonts w:ascii="Verdana" w:hAnsi="Verdana"/>
          <w:sz w:val="20"/>
          <w:szCs w:val="20"/>
        </w:rPr>
        <w:br/>
      </w:r>
      <w:r w:rsidRPr="000433AB">
        <w:rPr>
          <w:rFonts w:ascii="Verdana" w:hAnsi="Verdana"/>
          <w:sz w:val="20"/>
          <w:szCs w:val="20"/>
        </w:rPr>
        <w:t xml:space="preserve">a następnie sporządzi Protokół (według stanu na dzień odstąpienia), który stanowić będzie </w:t>
      </w:r>
      <w:r w:rsidRPr="000433AB">
        <w:rPr>
          <w:rFonts w:ascii="Verdana" w:hAnsi="Verdana"/>
          <w:sz w:val="20"/>
          <w:szCs w:val="20"/>
        </w:rPr>
        <w:lastRenderedPageBreak/>
        <w:t>podstawę do wystawienia faktury VAT przez Wykonawcę</w:t>
      </w:r>
      <w:r w:rsidR="00945A63">
        <w:rPr>
          <w:rFonts w:ascii="Verdana" w:hAnsi="Verdana"/>
          <w:sz w:val="20"/>
          <w:szCs w:val="20"/>
          <w:lang w:val="pl-PL"/>
        </w:rPr>
        <w:t xml:space="preserve">, przy czym w przypadku, gdy odstąpienie nastąpi w tracie miesiąca, Wykonawcy należne będzie wynagrodzenie proporcjonalnie do ilości dni miesiąca przez jakie świadczone były </w:t>
      </w:r>
      <w:r w:rsidR="00107876">
        <w:rPr>
          <w:rFonts w:ascii="Verdana" w:hAnsi="Verdana"/>
          <w:sz w:val="20"/>
          <w:szCs w:val="20"/>
          <w:lang w:val="pl-PL"/>
        </w:rPr>
        <w:t>us</w:t>
      </w:r>
      <w:r w:rsidR="00945A63">
        <w:rPr>
          <w:rFonts w:ascii="Verdana" w:hAnsi="Verdana"/>
          <w:sz w:val="20"/>
          <w:szCs w:val="20"/>
          <w:lang w:val="pl-PL"/>
        </w:rPr>
        <w:t>ługi do dnia odstąpienia</w:t>
      </w:r>
      <w:r w:rsidRPr="000433AB">
        <w:rPr>
          <w:rFonts w:ascii="Verdana" w:hAnsi="Verdana"/>
          <w:sz w:val="20"/>
          <w:szCs w:val="20"/>
        </w:rPr>
        <w:t xml:space="preserve">.    </w:t>
      </w:r>
    </w:p>
    <w:p w14:paraId="700422D9" w14:textId="5366C07D" w:rsidR="00A35CA4" w:rsidRPr="00A35CA4" w:rsidRDefault="00A35CA4" w:rsidP="003D21C9">
      <w:pPr>
        <w:numPr>
          <w:ilvl w:val="0"/>
          <w:numId w:val="10"/>
        </w:numPr>
        <w:tabs>
          <w:tab w:val="num" w:pos="851"/>
        </w:tabs>
        <w:spacing w:after="40" w:line="240" w:lineRule="exact"/>
        <w:ind w:left="284" w:right="3" w:hanging="284"/>
        <w:jc w:val="both"/>
        <w:rPr>
          <w:rFonts w:ascii="Verdana" w:eastAsia="Arial Unicode MS" w:hAnsi="Verdana"/>
          <w:sz w:val="20"/>
          <w:szCs w:val="20"/>
        </w:rPr>
      </w:pPr>
      <w:r w:rsidRPr="00945A63">
        <w:rPr>
          <w:rFonts w:ascii="Verdana" w:hAnsi="Verdana"/>
          <w:b/>
          <w:sz w:val="20"/>
          <w:szCs w:val="20"/>
        </w:rPr>
        <w:t>Zamawiający</w:t>
      </w:r>
      <w:r w:rsidRPr="00945A63">
        <w:rPr>
          <w:rFonts w:ascii="Verdana" w:hAnsi="Verdana"/>
          <w:sz w:val="20"/>
          <w:szCs w:val="20"/>
        </w:rPr>
        <w:t xml:space="preserve"> zastrzega sobie prawo dochodzenia roszczeń z tytułu poniesionych strat </w:t>
      </w:r>
      <w:r w:rsidR="00341252">
        <w:rPr>
          <w:rFonts w:ascii="Verdana" w:hAnsi="Verdana"/>
          <w:sz w:val="20"/>
          <w:szCs w:val="20"/>
        </w:rPr>
        <w:br/>
      </w:r>
      <w:r w:rsidRPr="00945A63">
        <w:rPr>
          <w:rFonts w:ascii="Verdana" w:hAnsi="Verdana"/>
          <w:sz w:val="20"/>
          <w:szCs w:val="20"/>
        </w:rPr>
        <w:t>w</w:t>
      </w:r>
      <w:r w:rsidRPr="00A35CA4">
        <w:rPr>
          <w:rFonts w:ascii="Verdana" w:hAnsi="Verdana"/>
          <w:sz w:val="20"/>
          <w:szCs w:val="20"/>
        </w:rPr>
        <w:t xml:space="preserve"> wypadku odstąpienia od </w:t>
      </w:r>
      <w:r w:rsidR="00681167">
        <w:rPr>
          <w:rFonts w:ascii="Verdana" w:hAnsi="Verdana"/>
          <w:sz w:val="20"/>
          <w:szCs w:val="20"/>
        </w:rPr>
        <w:t>U</w:t>
      </w:r>
      <w:r w:rsidR="00681167" w:rsidRPr="00A35CA4">
        <w:rPr>
          <w:rFonts w:ascii="Verdana" w:hAnsi="Verdana"/>
          <w:sz w:val="20"/>
          <w:szCs w:val="20"/>
        </w:rPr>
        <w:t xml:space="preserve">mowy </w:t>
      </w:r>
      <w:r w:rsidRPr="00A35CA4">
        <w:rPr>
          <w:rFonts w:ascii="Verdana" w:hAnsi="Verdana"/>
          <w:sz w:val="20"/>
          <w:szCs w:val="20"/>
        </w:rPr>
        <w:t xml:space="preserve">z przyczyn leżących po stronie </w:t>
      </w:r>
      <w:r w:rsidRPr="00A35CA4">
        <w:rPr>
          <w:rFonts w:ascii="Verdana" w:hAnsi="Verdana"/>
          <w:b/>
          <w:sz w:val="20"/>
          <w:szCs w:val="20"/>
        </w:rPr>
        <w:t>Wykonawcy.</w:t>
      </w:r>
      <w:r w:rsidRPr="00A35CA4">
        <w:rPr>
          <w:rFonts w:ascii="Verdana" w:hAnsi="Verdana"/>
          <w:sz w:val="20"/>
          <w:szCs w:val="20"/>
        </w:rPr>
        <w:t xml:space="preserve"> </w:t>
      </w:r>
    </w:p>
    <w:p w14:paraId="69B9D2F8" w14:textId="77777777" w:rsidR="00A35CA4" w:rsidRDefault="00A35CA4" w:rsidP="00BC0EF6">
      <w:pPr>
        <w:spacing w:before="120"/>
        <w:ind w:right="27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§ 1</w:t>
      </w:r>
      <w:r w:rsidR="001D58FA">
        <w:rPr>
          <w:rFonts w:ascii="Verdana" w:hAnsi="Verdana"/>
          <w:b/>
          <w:sz w:val="20"/>
          <w:szCs w:val="20"/>
        </w:rPr>
        <w:t>2</w:t>
      </w:r>
    </w:p>
    <w:p w14:paraId="18DF62EA" w14:textId="6F4FB006" w:rsidR="00A35CA4" w:rsidRDefault="006A2A0C" w:rsidP="00BC0EF6">
      <w:pPr>
        <w:spacing w:before="120"/>
        <w:ind w:right="27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OCHRONA DANYCH OSOBOWYCH</w:t>
      </w:r>
    </w:p>
    <w:p w14:paraId="5F20CD77" w14:textId="08772EAB" w:rsidR="00395925" w:rsidRDefault="00395925" w:rsidP="005828C1">
      <w:pPr>
        <w:spacing w:before="120"/>
        <w:ind w:left="426" w:right="27"/>
        <w:jc w:val="center"/>
        <w:rPr>
          <w:rFonts w:ascii="Verdana" w:hAnsi="Verdana"/>
          <w:b/>
          <w:sz w:val="20"/>
          <w:szCs w:val="20"/>
        </w:rPr>
      </w:pPr>
    </w:p>
    <w:p w14:paraId="7CB1C800" w14:textId="77777777" w:rsidR="00633A10" w:rsidRPr="00633A10" w:rsidRDefault="00633A10" w:rsidP="00F67115">
      <w:pPr>
        <w:numPr>
          <w:ilvl w:val="0"/>
          <w:numId w:val="31"/>
        </w:numPr>
        <w:suppressAutoHyphens/>
        <w:contextualSpacing/>
        <w:jc w:val="both"/>
        <w:rPr>
          <w:rFonts w:ascii="Verdana" w:eastAsia="Calibri" w:hAnsi="Verdana" w:cs="Verdana"/>
          <w:sz w:val="20"/>
          <w:szCs w:val="20"/>
          <w:lang w:eastAsia="en-US"/>
        </w:rPr>
      </w:pPr>
      <w:r w:rsidRPr="00633A10">
        <w:rPr>
          <w:rFonts w:ascii="Verdana" w:eastAsia="Calibri" w:hAnsi="Verdana" w:cs="Verdana"/>
          <w:sz w:val="20"/>
          <w:szCs w:val="20"/>
          <w:lang w:eastAsia="en-US"/>
        </w:rPr>
        <w:t>Wykonawca w związku z zawarciem i wykonywaniem niniejszej umowy będzie pełnić funkcję:</w:t>
      </w:r>
    </w:p>
    <w:p w14:paraId="4B52A967" w14:textId="1AE48D7B" w:rsidR="00633A10" w:rsidRPr="00633A10" w:rsidRDefault="00633A10" w:rsidP="00F67115">
      <w:pPr>
        <w:numPr>
          <w:ilvl w:val="0"/>
          <w:numId w:val="30"/>
        </w:numPr>
        <w:suppressAutoHyphens/>
        <w:contextualSpacing/>
        <w:jc w:val="both"/>
        <w:rPr>
          <w:rFonts w:ascii="Verdana" w:eastAsia="Calibri" w:hAnsi="Verdana" w:cs="Verdana"/>
          <w:kern w:val="144"/>
          <w:sz w:val="20"/>
          <w:szCs w:val="20"/>
          <w:lang w:eastAsia="en-US"/>
        </w:rPr>
      </w:pPr>
      <w:r w:rsidRPr="00633A10">
        <w:rPr>
          <w:rFonts w:ascii="Verdana" w:eastAsia="Calibri" w:hAnsi="Verdana" w:cs="Verdana"/>
          <w:kern w:val="144"/>
          <w:sz w:val="20"/>
          <w:szCs w:val="20"/>
          <w:lang w:eastAsia="en-US"/>
        </w:rPr>
        <w:t xml:space="preserve">Podmiotu przetwarzającego w rozumieniu art. 28 Rozporządzenia Parlamentu Europejskiego i Rady (UE) 2016/679 z dnia 27 kwietnia 2016 r. w sprawie ochrony osób fizycznych w związku z przetwarzaniem danych osobowych i w sprawie swobodnego przepływu takich danych oraz uchylenia dyrektywy 95/46/WE (dalej „RODO”) – w zakresie czynności przetwarzania określonych w odrębnej umowie powierzenia przetwarzania. Umowa powierzenia przetwarzania stanowi załącznik </w:t>
      </w:r>
      <w:r>
        <w:rPr>
          <w:rFonts w:ascii="Verdana" w:eastAsia="Calibri" w:hAnsi="Verdana" w:cs="Verdana"/>
          <w:kern w:val="144"/>
          <w:sz w:val="20"/>
          <w:szCs w:val="20"/>
          <w:lang w:eastAsia="en-US"/>
        </w:rPr>
        <w:br/>
      </w:r>
      <w:r w:rsidRPr="00633A10">
        <w:rPr>
          <w:rFonts w:ascii="Verdana" w:eastAsia="Calibri" w:hAnsi="Verdana" w:cs="Verdana"/>
          <w:kern w:val="144"/>
          <w:sz w:val="20"/>
          <w:szCs w:val="20"/>
          <w:lang w:eastAsia="en-US"/>
        </w:rPr>
        <w:t>nr 2 do Umowy.</w:t>
      </w:r>
    </w:p>
    <w:p w14:paraId="3D39A292" w14:textId="2532D4F1" w:rsidR="00633A10" w:rsidRPr="00633A10" w:rsidRDefault="00633A10" w:rsidP="00F67115">
      <w:pPr>
        <w:numPr>
          <w:ilvl w:val="0"/>
          <w:numId w:val="30"/>
        </w:numPr>
        <w:suppressAutoHyphens/>
        <w:contextualSpacing/>
        <w:jc w:val="both"/>
        <w:rPr>
          <w:rFonts w:ascii="Verdana" w:eastAsia="Calibri" w:hAnsi="Verdana" w:cs="Verdana"/>
          <w:kern w:val="144"/>
          <w:sz w:val="20"/>
          <w:szCs w:val="20"/>
          <w:lang w:eastAsia="en-US"/>
        </w:rPr>
      </w:pPr>
      <w:r w:rsidRPr="00633A10">
        <w:rPr>
          <w:rFonts w:ascii="Verdana" w:eastAsia="Calibri" w:hAnsi="Verdana" w:cs="Verdana"/>
          <w:kern w:val="144"/>
          <w:sz w:val="20"/>
          <w:szCs w:val="20"/>
          <w:lang w:eastAsia="en-US"/>
        </w:rPr>
        <w:t xml:space="preserve">Samodzielnego administratora danych osobowych, zgodnie z przepisami RODO </w:t>
      </w:r>
      <w:r>
        <w:rPr>
          <w:rFonts w:ascii="Verdana" w:eastAsia="Calibri" w:hAnsi="Verdana" w:cs="Verdana"/>
          <w:kern w:val="144"/>
          <w:sz w:val="20"/>
          <w:szCs w:val="20"/>
          <w:lang w:eastAsia="en-US"/>
        </w:rPr>
        <w:br/>
      </w:r>
      <w:r w:rsidRPr="00633A10">
        <w:rPr>
          <w:rFonts w:ascii="Verdana" w:eastAsia="Calibri" w:hAnsi="Verdana" w:cs="Verdana"/>
          <w:kern w:val="144"/>
          <w:sz w:val="20"/>
          <w:szCs w:val="20"/>
          <w:lang w:eastAsia="en-US"/>
        </w:rPr>
        <w:t>– w zakresie pozostałych danych osobowych.</w:t>
      </w:r>
    </w:p>
    <w:p w14:paraId="671E7FD2" w14:textId="77777777" w:rsidR="00633A10" w:rsidRPr="00633A10" w:rsidRDefault="00633A10" w:rsidP="00F67115">
      <w:pPr>
        <w:numPr>
          <w:ilvl w:val="0"/>
          <w:numId w:val="31"/>
        </w:numPr>
        <w:suppressAutoHyphens/>
        <w:ind w:hanging="524"/>
        <w:contextualSpacing/>
        <w:jc w:val="both"/>
        <w:rPr>
          <w:rFonts w:ascii="Verdana" w:eastAsia="Calibri" w:hAnsi="Verdana" w:cs="Verdana"/>
          <w:sz w:val="20"/>
          <w:szCs w:val="20"/>
          <w:lang w:eastAsia="en-US"/>
        </w:rPr>
      </w:pPr>
      <w:r w:rsidRPr="00633A10">
        <w:rPr>
          <w:rFonts w:ascii="Verdana" w:eastAsia="Calibri" w:hAnsi="Verdana" w:cs="Verdana"/>
          <w:sz w:val="20"/>
          <w:szCs w:val="20"/>
          <w:lang w:eastAsia="en-US"/>
        </w:rPr>
        <w:t>Administratorem danych osobowych po stronie Zamawiającego jest Generalny Dyrektor Dróg Krajowych i Autostrad. Administratorem danych po stronie Wykonawcy jest …</w:t>
      </w:r>
    </w:p>
    <w:p w14:paraId="181A91C1" w14:textId="4D147755" w:rsidR="00633A10" w:rsidRPr="00633A10" w:rsidRDefault="00633A10" w:rsidP="00F67115">
      <w:pPr>
        <w:numPr>
          <w:ilvl w:val="0"/>
          <w:numId w:val="31"/>
        </w:numPr>
        <w:suppressAutoHyphens/>
        <w:ind w:hanging="524"/>
        <w:contextualSpacing/>
        <w:jc w:val="both"/>
        <w:rPr>
          <w:rFonts w:ascii="Verdana" w:eastAsia="Calibri" w:hAnsi="Verdana" w:cs="Verdana"/>
          <w:sz w:val="20"/>
          <w:szCs w:val="20"/>
          <w:lang w:eastAsia="en-US"/>
        </w:rPr>
      </w:pPr>
      <w:r w:rsidRPr="00633A10">
        <w:rPr>
          <w:rFonts w:ascii="Verdana" w:eastAsia="Calibri" w:hAnsi="Verdana" w:cs="Verdana"/>
          <w:sz w:val="20"/>
          <w:szCs w:val="20"/>
          <w:lang w:eastAsia="en-US"/>
        </w:rPr>
        <w:t xml:space="preserve">Wykonawca zobowiązuje się poinformować wszystkie osoby fizyczne związane </w:t>
      </w:r>
      <w:r>
        <w:rPr>
          <w:rFonts w:ascii="Verdana" w:eastAsia="Calibri" w:hAnsi="Verdana" w:cs="Verdana"/>
          <w:sz w:val="20"/>
          <w:szCs w:val="20"/>
          <w:lang w:eastAsia="en-US"/>
        </w:rPr>
        <w:br/>
      </w:r>
      <w:r w:rsidRPr="00633A10">
        <w:rPr>
          <w:rFonts w:ascii="Verdana" w:eastAsia="Calibri" w:hAnsi="Verdana" w:cs="Verdana"/>
          <w:sz w:val="20"/>
          <w:szCs w:val="20"/>
          <w:lang w:eastAsia="en-US"/>
        </w:rPr>
        <w:t xml:space="preserve">z realizacją niniejszej umowy (w tym osoby fizyczne prowadzące działalność gospodarczą), których dane osobowe w jakiejkolwiek formie będą udostępnione przez Wykonawcę Zamawiającemu lub które Wykonawca pozyska, jako podmiot przetwarzający działający w imieniu Zamawiającego, o fakcie rozpoczęcia przetwarzania tych danych osobowych przez Zamawiającego. </w:t>
      </w:r>
    </w:p>
    <w:p w14:paraId="4E565342" w14:textId="77777777" w:rsidR="00633A10" w:rsidRPr="00633A10" w:rsidRDefault="00633A10" w:rsidP="00F67115">
      <w:pPr>
        <w:numPr>
          <w:ilvl w:val="0"/>
          <w:numId w:val="31"/>
        </w:numPr>
        <w:suppressAutoHyphens/>
        <w:ind w:hanging="502"/>
        <w:contextualSpacing/>
        <w:jc w:val="both"/>
        <w:rPr>
          <w:rFonts w:ascii="Verdana" w:eastAsia="Calibri" w:hAnsi="Verdana" w:cs="Verdana"/>
          <w:sz w:val="20"/>
          <w:szCs w:val="20"/>
          <w:lang w:eastAsia="en-US"/>
        </w:rPr>
      </w:pPr>
      <w:r w:rsidRPr="00633A10">
        <w:rPr>
          <w:rFonts w:ascii="Verdana" w:eastAsia="Calibri" w:hAnsi="Verdana" w:cs="Verdana"/>
          <w:sz w:val="20"/>
          <w:szCs w:val="20"/>
          <w:lang w:eastAsia="en-US"/>
        </w:rPr>
        <w:t xml:space="preserve">Obowiązek, o którym mowa w ust. 3, zostanie wykonany poprzez przekazanie osobom, których dane osobowe przetwarza Zamawiający  aktualnej klauzuli informacyjnej dostępnej na stronie internetowej </w:t>
      </w:r>
      <w:hyperlink r:id="rId8" w:history="1">
        <w:r w:rsidRPr="00633A10">
          <w:rPr>
            <w:rFonts w:ascii="Verdana" w:eastAsia="Calibri" w:hAnsi="Verdana" w:cs="Verdana"/>
            <w:color w:val="0563C1" w:themeColor="hyperlink"/>
            <w:sz w:val="20"/>
            <w:szCs w:val="20"/>
            <w:u w:val="single"/>
            <w:lang w:eastAsia="en-US"/>
          </w:rPr>
          <w:t>https://www.gov.pl/web/gddkia/przetwarzanie-danych-osobowych-pracownikow-wykonawcow-i-podwykonawcow</w:t>
        </w:r>
      </w:hyperlink>
      <w:r w:rsidRPr="00633A10">
        <w:rPr>
          <w:rFonts w:ascii="Verdana" w:eastAsia="Calibri" w:hAnsi="Verdana" w:cs="Verdana"/>
          <w:sz w:val="20"/>
          <w:szCs w:val="20"/>
          <w:lang w:eastAsia="en-US"/>
        </w:rPr>
        <w:t xml:space="preserve"> , 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Umowy.</w:t>
      </w:r>
    </w:p>
    <w:p w14:paraId="60C4E304" w14:textId="77777777" w:rsidR="00633A10" w:rsidRPr="00633A10" w:rsidRDefault="00633A10" w:rsidP="00F67115">
      <w:pPr>
        <w:numPr>
          <w:ilvl w:val="0"/>
          <w:numId w:val="31"/>
        </w:numPr>
        <w:suppressAutoHyphens/>
        <w:ind w:hanging="502"/>
        <w:contextualSpacing/>
        <w:jc w:val="both"/>
        <w:rPr>
          <w:rFonts w:ascii="Verdana" w:eastAsia="Calibri" w:hAnsi="Verdana" w:cs="Verdana"/>
          <w:sz w:val="20"/>
          <w:szCs w:val="20"/>
          <w:lang w:eastAsia="en-US"/>
        </w:rPr>
      </w:pPr>
      <w:r w:rsidRPr="00633A10">
        <w:rPr>
          <w:rFonts w:ascii="Verdana" w:eastAsia="Calibri" w:hAnsi="Verdana" w:cs="Verdana"/>
          <w:sz w:val="20"/>
          <w:szCs w:val="20"/>
          <w:lang w:eastAsia="en-US"/>
        </w:rPr>
        <w:t>Wykonawca ponosi wobec Zamawiającego pełną odpowiedzialność z tytułu niewykonania lub nienależytego wykonania obowiązków wskazanych powyżej.</w:t>
      </w:r>
    </w:p>
    <w:p w14:paraId="389DCD12" w14:textId="72CA64B8" w:rsidR="006A2A0C" w:rsidRPr="00A35CA4" w:rsidRDefault="006A2A0C" w:rsidP="00395925">
      <w:pPr>
        <w:spacing w:before="120"/>
        <w:ind w:right="27"/>
        <w:jc w:val="both"/>
        <w:rPr>
          <w:rFonts w:ascii="Verdana" w:hAnsi="Verdana"/>
          <w:sz w:val="20"/>
          <w:szCs w:val="20"/>
        </w:rPr>
      </w:pPr>
      <w:bookmarkStart w:id="2" w:name="_Hlk150768322"/>
    </w:p>
    <w:bookmarkEnd w:id="2"/>
    <w:p w14:paraId="18D0FFD6" w14:textId="77777777" w:rsidR="00A04AEB" w:rsidRPr="00A04AEB" w:rsidRDefault="00EE765B" w:rsidP="005828C1">
      <w:pPr>
        <w:spacing w:before="120"/>
        <w:ind w:left="426" w:right="27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§ </w:t>
      </w:r>
      <w:r w:rsidR="00CF102E">
        <w:rPr>
          <w:rFonts w:ascii="Verdana" w:hAnsi="Verdana"/>
          <w:b/>
          <w:sz w:val="20"/>
          <w:szCs w:val="20"/>
        </w:rPr>
        <w:t>1</w:t>
      </w:r>
      <w:r w:rsidR="001D58FA">
        <w:rPr>
          <w:rFonts w:ascii="Verdana" w:hAnsi="Verdana"/>
          <w:b/>
          <w:sz w:val="20"/>
          <w:szCs w:val="20"/>
        </w:rPr>
        <w:t>3</w:t>
      </w:r>
    </w:p>
    <w:p w14:paraId="24F3757B" w14:textId="77777777" w:rsidR="00A04AEB" w:rsidRPr="00A04AEB" w:rsidRDefault="00A04AEB" w:rsidP="005828C1">
      <w:pPr>
        <w:spacing w:after="40"/>
        <w:ind w:left="426" w:right="27"/>
        <w:jc w:val="center"/>
        <w:rPr>
          <w:rFonts w:ascii="Verdana" w:hAnsi="Verdana"/>
          <w:b/>
          <w:sz w:val="20"/>
          <w:szCs w:val="20"/>
        </w:rPr>
      </w:pPr>
      <w:r w:rsidRPr="00A04AEB">
        <w:rPr>
          <w:rFonts w:ascii="Verdana" w:hAnsi="Verdana"/>
          <w:b/>
          <w:sz w:val="20"/>
          <w:szCs w:val="20"/>
        </w:rPr>
        <w:t>PRZEDSTAWICIELE ZAMAWIAJĄCEGO</w:t>
      </w:r>
    </w:p>
    <w:p w14:paraId="2AEEC720" w14:textId="4CDF90E7" w:rsidR="006A2A0C" w:rsidRPr="006A2A0C" w:rsidRDefault="006A2A0C" w:rsidP="006A2A0C">
      <w:pPr>
        <w:spacing w:line="240" w:lineRule="exact"/>
        <w:jc w:val="both"/>
        <w:rPr>
          <w:rFonts w:ascii="Verdana" w:hAnsi="Verdana"/>
          <w:sz w:val="20"/>
          <w:szCs w:val="20"/>
        </w:rPr>
      </w:pPr>
      <w:r w:rsidRPr="006A2A0C">
        <w:rPr>
          <w:rFonts w:ascii="Verdana" w:hAnsi="Verdana"/>
          <w:sz w:val="20"/>
          <w:szCs w:val="20"/>
        </w:rPr>
        <w:t xml:space="preserve">Nadzór nad realizacją </w:t>
      </w:r>
      <w:r w:rsidR="00681167">
        <w:rPr>
          <w:rFonts w:ascii="Verdana" w:hAnsi="Verdana"/>
          <w:sz w:val="20"/>
          <w:szCs w:val="20"/>
        </w:rPr>
        <w:t>U</w:t>
      </w:r>
      <w:r w:rsidR="00681167" w:rsidRPr="006A2A0C">
        <w:rPr>
          <w:rFonts w:ascii="Verdana" w:hAnsi="Verdana"/>
          <w:sz w:val="20"/>
          <w:szCs w:val="20"/>
        </w:rPr>
        <w:t xml:space="preserve">mowy </w:t>
      </w:r>
      <w:r w:rsidRPr="006A2A0C">
        <w:rPr>
          <w:rFonts w:ascii="Verdana" w:hAnsi="Verdana"/>
          <w:sz w:val="20"/>
          <w:szCs w:val="20"/>
        </w:rPr>
        <w:t xml:space="preserve">pełni z upoważnienia </w:t>
      </w:r>
      <w:r w:rsidRPr="006A2A0C">
        <w:rPr>
          <w:rFonts w:ascii="Verdana" w:hAnsi="Verdana"/>
          <w:b/>
          <w:sz w:val="20"/>
          <w:szCs w:val="20"/>
        </w:rPr>
        <w:t xml:space="preserve">Zamawiającego </w:t>
      </w:r>
      <w:r w:rsidRPr="006A2A0C">
        <w:rPr>
          <w:rFonts w:ascii="Verdana" w:hAnsi="Verdana"/>
          <w:sz w:val="20"/>
          <w:szCs w:val="20"/>
        </w:rPr>
        <w:t>Pan/Pani _______________________. Tel. _______________ . e-mail: ______________________</w:t>
      </w:r>
    </w:p>
    <w:p w14:paraId="4AA9FA8A" w14:textId="0987C432" w:rsidR="00633A10" w:rsidRDefault="00633A10">
      <w:pPr>
        <w:rPr>
          <w:rFonts w:ascii="Verdana" w:hAnsi="Verdana"/>
          <w:b/>
          <w:sz w:val="20"/>
          <w:szCs w:val="20"/>
        </w:rPr>
      </w:pPr>
    </w:p>
    <w:p w14:paraId="06457896" w14:textId="4A08B238" w:rsidR="00A04AEB" w:rsidRPr="00A04AEB" w:rsidRDefault="00EE765B" w:rsidP="005828C1">
      <w:pPr>
        <w:spacing w:before="120"/>
        <w:ind w:left="426" w:right="27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§ </w:t>
      </w:r>
      <w:r w:rsidR="00CF102E">
        <w:rPr>
          <w:rFonts w:ascii="Verdana" w:hAnsi="Verdana"/>
          <w:b/>
          <w:sz w:val="20"/>
          <w:szCs w:val="20"/>
        </w:rPr>
        <w:t>1</w:t>
      </w:r>
      <w:r w:rsidR="001D58FA">
        <w:rPr>
          <w:rFonts w:ascii="Verdana" w:hAnsi="Verdana"/>
          <w:b/>
          <w:sz w:val="20"/>
          <w:szCs w:val="20"/>
        </w:rPr>
        <w:t>4</w:t>
      </w:r>
    </w:p>
    <w:p w14:paraId="322FD4BB" w14:textId="77777777" w:rsidR="00A04AEB" w:rsidRPr="00A04AEB" w:rsidRDefault="00A04AEB" w:rsidP="005828C1">
      <w:pPr>
        <w:spacing w:after="40"/>
        <w:ind w:left="426" w:right="27"/>
        <w:jc w:val="center"/>
        <w:rPr>
          <w:rFonts w:ascii="Verdana" w:hAnsi="Verdana"/>
          <w:b/>
          <w:sz w:val="20"/>
          <w:szCs w:val="20"/>
        </w:rPr>
      </w:pPr>
      <w:r w:rsidRPr="00A04AEB">
        <w:rPr>
          <w:rFonts w:ascii="Verdana" w:hAnsi="Verdana"/>
          <w:b/>
          <w:sz w:val="20"/>
          <w:szCs w:val="20"/>
        </w:rPr>
        <w:t>PRZEDSTAWICIELE WYKONAWCY</w:t>
      </w:r>
    </w:p>
    <w:p w14:paraId="7000D349" w14:textId="77777777" w:rsidR="006A2A0C" w:rsidRPr="006A2A0C" w:rsidRDefault="006A2A0C" w:rsidP="006A2A0C">
      <w:pPr>
        <w:spacing w:line="240" w:lineRule="exact"/>
        <w:jc w:val="both"/>
        <w:rPr>
          <w:rFonts w:ascii="Verdana" w:hAnsi="Verdana"/>
          <w:sz w:val="20"/>
          <w:szCs w:val="20"/>
        </w:rPr>
      </w:pPr>
      <w:r w:rsidRPr="006A2A0C">
        <w:rPr>
          <w:rFonts w:ascii="Verdana" w:hAnsi="Verdana"/>
          <w:b/>
          <w:sz w:val="20"/>
          <w:szCs w:val="20"/>
        </w:rPr>
        <w:t>Wykonawca</w:t>
      </w:r>
      <w:r w:rsidRPr="006A2A0C">
        <w:rPr>
          <w:rFonts w:ascii="Verdana" w:hAnsi="Verdana"/>
          <w:sz w:val="20"/>
          <w:szCs w:val="20"/>
        </w:rPr>
        <w:t xml:space="preserve"> wyznacza, jako Koordynatora ochrony tj. osobę odpowiedzialną za prawidłowe</w:t>
      </w:r>
      <w:r w:rsidRPr="006A2A0C">
        <w:rPr>
          <w:rFonts w:ascii="Verdana" w:hAnsi="Verdana"/>
          <w:sz w:val="20"/>
          <w:szCs w:val="20"/>
        </w:rPr>
        <w:br/>
        <w:t>i zgodne z Umową wykonywanie usług oraz upoważnionego do kontaktów z Zamawiającym: Pana/Panią ______________; tel. _____________________.</w:t>
      </w:r>
    </w:p>
    <w:p w14:paraId="6AB6910D" w14:textId="77777777" w:rsidR="00A04AEB" w:rsidRPr="00A04AEB" w:rsidRDefault="000942F5" w:rsidP="006A2A0C">
      <w:pPr>
        <w:spacing w:before="120"/>
        <w:ind w:left="426" w:right="27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§ 1</w:t>
      </w:r>
      <w:r w:rsidR="001D58FA">
        <w:rPr>
          <w:rFonts w:ascii="Verdana" w:hAnsi="Verdana"/>
          <w:b/>
          <w:sz w:val="20"/>
          <w:szCs w:val="20"/>
        </w:rPr>
        <w:t>5</w:t>
      </w:r>
    </w:p>
    <w:p w14:paraId="78E79189" w14:textId="77777777" w:rsidR="00A04AEB" w:rsidRPr="00A04AEB" w:rsidRDefault="00A04AEB" w:rsidP="005828C1">
      <w:pPr>
        <w:ind w:left="426" w:right="27"/>
        <w:jc w:val="center"/>
        <w:rPr>
          <w:rFonts w:ascii="Verdana" w:hAnsi="Verdana"/>
          <w:b/>
          <w:bCs/>
          <w:sz w:val="20"/>
        </w:rPr>
      </w:pPr>
      <w:r w:rsidRPr="00A04AEB">
        <w:rPr>
          <w:rFonts w:ascii="Verdana" w:hAnsi="Verdana"/>
          <w:b/>
          <w:bCs/>
          <w:sz w:val="20"/>
        </w:rPr>
        <w:t>POSTANOWIENIA KOŃCOWE</w:t>
      </w:r>
    </w:p>
    <w:p w14:paraId="66C73199" w14:textId="37C6BC08" w:rsidR="006A2A0C" w:rsidRPr="006A2A0C" w:rsidRDefault="006A2A0C" w:rsidP="003D21C9">
      <w:pPr>
        <w:numPr>
          <w:ilvl w:val="0"/>
          <w:numId w:val="6"/>
        </w:numPr>
        <w:tabs>
          <w:tab w:val="num" w:pos="284"/>
          <w:tab w:val="num" w:pos="851"/>
        </w:tabs>
        <w:spacing w:after="60" w:line="240" w:lineRule="exact"/>
        <w:ind w:left="284" w:right="3" w:hanging="284"/>
        <w:jc w:val="both"/>
        <w:rPr>
          <w:rFonts w:ascii="Verdana" w:hAnsi="Verdana"/>
          <w:b/>
          <w:sz w:val="20"/>
          <w:szCs w:val="20"/>
        </w:rPr>
      </w:pPr>
      <w:r w:rsidRPr="006A2A0C">
        <w:rPr>
          <w:rFonts w:ascii="Verdana" w:hAnsi="Verdana"/>
          <w:b/>
          <w:bCs/>
          <w:sz w:val="20"/>
          <w:szCs w:val="20"/>
        </w:rPr>
        <w:t>W</w:t>
      </w:r>
      <w:r w:rsidRPr="006A2A0C">
        <w:rPr>
          <w:rFonts w:ascii="Verdana" w:hAnsi="Verdana"/>
          <w:b/>
          <w:sz w:val="20"/>
          <w:szCs w:val="20"/>
        </w:rPr>
        <w:t xml:space="preserve">ykonawca </w:t>
      </w:r>
      <w:r w:rsidRPr="006A2A0C">
        <w:rPr>
          <w:rFonts w:ascii="Verdana" w:hAnsi="Verdana"/>
          <w:sz w:val="20"/>
          <w:szCs w:val="20"/>
        </w:rPr>
        <w:t xml:space="preserve">nie może bez </w:t>
      </w:r>
      <w:r w:rsidRPr="006A2A0C">
        <w:rPr>
          <w:rFonts w:ascii="Verdana" w:hAnsi="Verdana"/>
          <w:bCs/>
          <w:sz w:val="20"/>
          <w:szCs w:val="20"/>
        </w:rPr>
        <w:t>pisemnej</w:t>
      </w:r>
      <w:r w:rsidRPr="006A2A0C">
        <w:rPr>
          <w:rFonts w:ascii="Verdana" w:hAnsi="Verdana"/>
          <w:sz w:val="20"/>
          <w:szCs w:val="20"/>
        </w:rPr>
        <w:t xml:space="preserve"> zgody</w:t>
      </w:r>
      <w:r w:rsidRPr="006A2A0C">
        <w:rPr>
          <w:rFonts w:ascii="Verdana" w:hAnsi="Verdana"/>
          <w:b/>
          <w:sz w:val="20"/>
          <w:szCs w:val="20"/>
        </w:rPr>
        <w:t xml:space="preserve"> Zamawiającego </w:t>
      </w:r>
      <w:r w:rsidRPr="006A2A0C">
        <w:rPr>
          <w:rFonts w:ascii="Verdana" w:hAnsi="Verdana"/>
          <w:sz w:val="20"/>
          <w:szCs w:val="20"/>
        </w:rPr>
        <w:t xml:space="preserve">przenosić wierzytelności wynikającej z niniejszej </w:t>
      </w:r>
      <w:r w:rsidR="00163D7D">
        <w:rPr>
          <w:rFonts w:ascii="Verdana" w:hAnsi="Verdana"/>
          <w:sz w:val="20"/>
          <w:szCs w:val="20"/>
        </w:rPr>
        <w:t>U</w:t>
      </w:r>
      <w:r w:rsidR="00163D7D" w:rsidRPr="006A2A0C">
        <w:rPr>
          <w:rFonts w:ascii="Verdana" w:hAnsi="Verdana"/>
          <w:sz w:val="20"/>
          <w:szCs w:val="20"/>
        </w:rPr>
        <w:t xml:space="preserve">mowy </w:t>
      </w:r>
      <w:r w:rsidRPr="006A2A0C">
        <w:rPr>
          <w:rFonts w:ascii="Verdana" w:hAnsi="Verdana"/>
          <w:sz w:val="20"/>
          <w:szCs w:val="20"/>
        </w:rPr>
        <w:t>na osobę trzecią.</w:t>
      </w:r>
    </w:p>
    <w:p w14:paraId="02C6AC1A" w14:textId="5E28536D" w:rsidR="006A2A0C" w:rsidRPr="006A2A0C" w:rsidRDefault="006A2A0C" w:rsidP="003D21C9">
      <w:pPr>
        <w:numPr>
          <w:ilvl w:val="0"/>
          <w:numId w:val="6"/>
        </w:numPr>
        <w:tabs>
          <w:tab w:val="num" w:pos="284"/>
          <w:tab w:val="num" w:pos="851"/>
        </w:tabs>
        <w:spacing w:after="60" w:line="240" w:lineRule="exact"/>
        <w:ind w:left="284" w:right="3" w:hanging="284"/>
        <w:jc w:val="both"/>
        <w:rPr>
          <w:rFonts w:ascii="Verdana" w:hAnsi="Verdana"/>
          <w:i/>
          <w:sz w:val="20"/>
          <w:szCs w:val="20"/>
        </w:rPr>
      </w:pPr>
      <w:r w:rsidRPr="006A2A0C">
        <w:rPr>
          <w:rFonts w:ascii="Verdana" w:hAnsi="Verdana"/>
          <w:sz w:val="20"/>
          <w:szCs w:val="20"/>
        </w:rPr>
        <w:t xml:space="preserve">W sprawach nieuregulowanych niniejszą </w:t>
      </w:r>
      <w:r w:rsidR="00163D7D">
        <w:rPr>
          <w:rFonts w:ascii="Verdana" w:hAnsi="Verdana"/>
          <w:sz w:val="20"/>
          <w:szCs w:val="20"/>
        </w:rPr>
        <w:t>U</w:t>
      </w:r>
      <w:r w:rsidR="00163D7D" w:rsidRPr="006A2A0C">
        <w:rPr>
          <w:rFonts w:ascii="Verdana" w:hAnsi="Verdana"/>
          <w:sz w:val="20"/>
          <w:szCs w:val="20"/>
        </w:rPr>
        <w:t xml:space="preserve">mową </w:t>
      </w:r>
      <w:r w:rsidRPr="006A2A0C">
        <w:rPr>
          <w:rFonts w:ascii="Verdana" w:hAnsi="Verdana"/>
          <w:sz w:val="20"/>
          <w:szCs w:val="20"/>
        </w:rPr>
        <w:t xml:space="preserve">stosuje się przepisy powszechnie </w:t>
      </w:r>
      <w:r w:rsidR="00C36D6E">
        <w:rPr>
          <w:rFonts w:ascii="Verdana" w:hAnsi="Verdana"/>
          <w:sz w:val="20"/>
          <w:szCs w:val="20"/>
        </w:rPr>
        <w:t>obowiązującego prawa polskiego.</w:t>
      </w:r>
    </w:p>
    <w:p w14:paraId="1AC51C0B" w14:textId="4C15523E" w:rsidR="006A2A0C" w:rsidRPr="006A2A0C" w:rsidRDefault="006A2A0C" w:rsidP="003D21C9">
      <w:pPr>
        <w:numPr>
          <w:ilvl w:val="0"/>
          <w:numId w:val="6"/>
        </w:numPr>
        <w:tabs>
          <w:tab w:val="num" w:pos="284"/>
          <w:tab w:val="num" w:pos="851"/>
        </w:tabs>
        <w:spacing w:after="60" w:line="240" w:lineRule="exact"/>
        <w:ind w:left="284" w:right="3" w:hanging="284"/>
        <w:jc w:val="both"/>
        <w:rPr>
          <w:rFonts w:ascii="Verdana" w:hAnsi="Verdana"/>
          <w:b/>
          <w:sz w:val="20"/>
          <w:szCs w:val="20"/>
        </w:rPr>
      </w:pPr>
      <w:r w:rsidRPr="006A2A0C">
        <w:rPr>
          <w:rFonts w:ascii="Verdana" w:hAnsi="Verdana"/>
          <w:sz w:val="20"/>
          <w:szCs w:val="20"/>
        </w:rPr>
        <w:lastRenderedPageBreak/>
        <w:t xml:space="preserve">Wszelkie zmiany niniejszej </w:t>
      </w:r>
      <w:r w:rsidR="00163D7D">
        <w:rPr>
          <w:rFonts w:ascii="Verdana" w:hAnsi="Verdana"/>
          <w:sz w:val="20"/>
          <w:szCs w:val="20"/>
        </w:rPr>
        <w:t>U</w:t>
      </w:r>
      <w:r w:rsidR="00163D7D" w:rsidRPr="006A2A0C">
        <w:rPr>
          <w:rFonts w:ascii="Verdana" w:hAnsi="Verdana"/>
          <w:sz w:val="20"/>
          <w:szCs w:val="20"/>
        </w:rPr>
        <w:t xml:space="preserve">mowy </w:t>
      </w:r>
      <w:r w:rsidRPr="006A2A0C">
        <w:rPr>
          <w:rFonts w:ascii="Verdana" w:hAnsi="Verdana"/>
          <w:sz w:val="20"/>
          <w:szCs w:val="20"/>
        </w:rPr>
        <w:t>wymagają formy pisemnej pod rygorem nieważności.</w:t>
      </w:r>
    </w:p>
    <w:p w14:paraId="16D18720" w14:textId="6900DF99" w:rsidR="006A2A0C" w:rsidRPr="006A2A0C" w:rsidRDefault="006A2A0C" w:rsidP="003D21C9">
      <w:pPr>
        <w:numPr>
          <w:ilvl w:val="0"/>
          <w:numId w:val="6"/>
        </w:numPr>
        <w:tabs>
          <w:tab w:val="num" w:pos="284"/>
          <w:tab w:val="num" w:pos="851"/>
        </w:tabs>
        <w:spacing w:after="60" w:line="240" w:lineRule="exact"/>
        <w:ind w:left="284" w:right="3" w:hanging="284"/>
        <w:jc w:val="both"/>
        <w:rPr>
          <w:rFonts w:ascii="Verdana" w:hAnsi="Verdana"/>
          <w:b/>
          <w:sz w:val="20"/>
          <w:szCs w:val="20"/>
        </w:rPr>
      </w:pPr>
      <w:r w:rsidRPr="006A2A0C">
        <w:rPr>
          <w:rFonts w:ascii="Verdana" w:hAnsi="Verdana"/>
          <w:sz w:val="20"/>
          <w:szCs w:val="20"/>
        </w:rPr>
        <w:t xml:space="preserve">Wszelkie spory mogące wyniknąć w związku z realizacją niniejszej </w:t>
      </w:r>
      <w:r w:rsidR="00163D7D">
        <w:rPr>
          <w:rFonts w:ascii="Verdana" w:hAnsi="Verdana"/>
          <w:sz w:val="20"/>
          <w:szCs w:val="20"/>
        </w:rPr>
        <w:t>U</w:t>
      </w:r>
      <w:r w:rsidR="00163D7D" w:rsidRPr="006A2A0C">
        <w:rPr>
          <w:rFonts w:ascii="Verdana" w:hAnsi="Verdana"/>
          <w:sz w:val="20"/>
          <w:szCs w:val="20"/>
        </w:rPr>
        <w:t xml:space="preserve">mowy </w:t>
      </w:r>
      <w:r w:rsidRPr="006A2A0C">
        <w:rPr>
          <w:rFonts w:ascii="Verdana" w:hAnsi="Verdana"/>
          <w:sz w:val="20"/>
          <w:szCs w:val="20"/>
        </w:rPr>
        <w:t>będą rozstrzygane przez sąd właściwy dla siedziby Oddziału Zamawiającego.</w:t>
      </w:r>
    </w:p>
    <w:p w14:paraId="7F3998C8" w14:textId="0E4E079A" w:rsidR="006A2A0C" w:rsidRDefault="006A2A0C" w:rsidP="003D21C9">
      <w:pPr>
        <w:numPr>
          <w:ilvl w:val="0"/>
          <w:numId w:val="6"/>
        </w:numPr>
        <w:tabs>
          <w:tab w:val="num" w:pos="284"/>
          <w:tab w:val="num" w:pos="851"/>
        </w:tabs>
        <w:spacing w:after="60" w:line="240" w:lineRule="exact"/>
        <w:ind w:left="284" w:right="3" w:hanging="284"/>
        <w:jc w:val="both"/>
        <w:rPr>
          <w:rFonts w:ascii="Verdana" w:hAnsi="Verdana"/>
          <w:b/>
          <w:sz w:val="20"/>
          <w:szCs w:val="20"/>
        </w:rPr>
      </w:pPr>
      <w:r w:rsidRPr="006A2A0C">
        <w:rPr>
          <w:rFonts w:ascii="Verdana" w:hAnsi="Verdana"/>
          <w:sz w:val="20"/>
          <w:szCs w:val="20"/>
        </w:rPr>
        <w:t xml:space="preserve">Umowę niniejszą sporządzono w trzech jednobrzmiących egzemplarzach, z czego dwa egzemplarze dla </w:t>
      </w:r>
      <w:r w:rsidRPr="006A2A0C">
        <w:rPr>
          <w:rFonts w:ascii="Verdana" w:hAnsi="Verdana"/>
          <w:b/>
          <w:sz w:val="20"/>
          <w:szCs w:val="20"/>
        </w:rPr>
        <w:t xml:space="preserve">Zamawiającego </w:t>
      </w:r>
      <w:r w:rsidRPr="006A2A0C">
        <w:rPr>
          <w:rFonts w:ascii="Verdana" w:hAnsi="Verdana"/>
          <w:sz w:val="20"/>
          <w:szCs w:val="20"/>
        </w:rPr>
        <w:t>i jeden egzemplarz dla</w:t>
      </w:r>
      <w:r w:rsidRPr="006A2A0C">
        <w:rPr>
          <w:rFonts w:ascii="Verdana" w:hAnsi="Verdana"/>
          <w:b/>
          <w:sz w:val="20"/>
          <w:szCs w:val="20"/>
        </w:rPr>
        <w:t xml:space="preserve"> Wykonawcy.</w:t>
      </w:r>
    </w:p>
    <w:p w14:paraId="62866274" w14:textId="53325A06" w:rsidR="002D78BC" w:rsidRPr="006A2A0C" w:rsidRDefault="002D78BC" w:rsidP="008F68AB">
      <w:pPr>
        <w:tabs>
          <w:tab w:val="num" w:pos="851"/>
        </w:tabs>
        <w:spacing w:after="60" w:line="240" w:lineRule="exact"/>
        <w:ind w:left="284" w:right="3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Umowę niniejszą sporządzono w formie elektronicznej.*</w:t>
      </w:r>
    </w:p>
    <w:p w14:paraId="2E464002" w14:textId="77777777" w:rsidR="00FF4D76" w:rsidRDefault="00FF4D76" w:rsidP="005828C1">
      <w:pPr>
        <w:ind w:left="426" w:right="27"/>
        <w:jc w:val="center"/>
        <w:rPr>
          <w:rFonts w:ascii="Verdana" w:hAnsi="Verdana"/>
          <w:b/>
          <w:sz w:val="20"/>
          <w:szCs w:val="20"/>
        </w:rPr>
      </w:pPr>
    </w:p>
    <w:p w14:paraId="21279D3A" w14:textId="77777777" w:rsidR="002D78BC" w:rsidRDefault="002D78BC" w:rsidP="005828C1">
      <w:pPr>
        <w:ind w:left="426" w:right="27"/>
        <w:jc w:val="center"/>
        <w:rPr>
          <w:rFonts w:ascii="Verdana" w:hAnsi="Verdana"/>
          <w:b/>
          <w:sz w:val="20"/>
          <w:szCs w:val="20"/>
        </w:rPr>
      </w:pPr>
    </w:p>
    <w:p w14:paraId="0DA7AD26" w14:textId="77777777" w:rsidR="002D78BC" w:rsidRDefault="002D78BC" w:rsidP="005828C1">
      <w:pPr>
        <w:ind w:left="426" w:right="27"/>
        <w:jc w:val="center"/>
        <w:rPr>
          <w:rFonts w:ascii="Verdana" w:hAnsi="Verdana"/>
          <w:b/>
          <w:sz w:val="20"/>
          <w:szCs w:val="20"/>
        </w:rPr>
      </w:pPr>
    </w:p>
    <w:p w14:paraId="58126597" w14:textId="07C78E38" w:rsidR="00A04AEB" w:rsidRDefault="00A04AEB" w:rsidP="005828C1">
      <w:pPr>
        <w:ind w:left="426" w:right="27"/>
        <w:jc w:val="center"/>
        <w:rPr>
          <w:rFonts w:ascii="Verdana" w:hAnsi="Verdana"/>
          <w:b/>
          <w:sz w:val="20"/>
          <w:szCs w:val="20"/>
        </w:rPr>
      </w:pPr>
      <w:r w:rsidRPr="00A04AEB">
        <w:rPr>
          <w:rFonts w:ascii="Verdana" w:hAnsi="Verdana"/>
          <w:b/>
          <w:sz w:val="20"/>
          <w:szCs w:val="20"/>
        </w:rPr>
        <w:t>Zamawiający                                                                     Wykonawca</w:t>
      </w:r>
    </w:p>
    <w:p w14:paraId="54D03C07" w14:textId="77777777" w:rsidR="00375C3C" w:rsidRDefault="00375C3C" w:rsidP="005828C1">
      <w:pPr>
        <w:ind w:left="426" w:right="27"/>
        <w:jc w:val="center"/>
        <w:rPr>
          <w:rFonts w:ascii="Verdana" w:hAnsi="Verdana"/>
          <w:b/>
          <w:sz w:val="20"/>
          <w:szCs w:val="20"/>
        </w:rPr>
      </w:pPr>
    </w:p>
    <w:p w14:paraId="539BC124" w14:textId="77777777" w:rsidR="00375C3C" w:rsidRDefault="00375C3C" w:rsidP="005828C1">
      <w:pPr>
        <w:ind w:left="426" w:right="27"/>
        <w:jc w:val="center"/>
        <w:rPr>
          <w:rFonts w:ascii="Verdana" w:hAnsi="Verdana"/>
          <w:b/>
          <w:sz w:val="20"/>
          <w:szCs w:val="20"/>
        </w:rPr>
      </w:pPr>
    </w:p>
    <w:p w14:paraId="194D71CD" w14:textId="77777777" w:rsidR="00375C3C" w:rsidRDefault="00375C3C" w:rsidP="005828C1">
      <w:pPr>
        <w:ind w:left="426" w:right="27"/>
        <w:jc w:val="center"/>
        <w:rPr>
          <w:rFonts w:ascii="Verdana" w:hAnsi="Verdana"/>
          <w:b/>
          <w:sz w:val="20"/>
          <w:szCs w:val="20"/>
        </w:rPr>
      </w:pPr>
    </w:p>
    <w:p w14:paraId="4B137248" w14:textId="77777777" w:rsidR="00375C3C" w:rsidRDefault="00375C3C" w:rsidP="005828C1">
      <w:pPr>
        <w:ind w:left="426" w:right="27"/>
        <w:jc w:val="center"/>
        <w:rPr>
          <w:rFonts w:ascii="Verdana" w:hAnsi="Verdana"/>
          <w:b/>
          <w:sz w:val="20"/>
          <w:szCs w:val="20"/>
        </w:rPr>
      </w:pPr>
    </w:p>
    <w:p w14:paraId="4413FF76" w14:textId="77777777" w:rsidR="00A04AEB" w:rsidRPr="00A04AEB" w:rsidRDefault="00A04AEB" w:rsidP="00EF37CD">
      <w:pPr>
        <w:spacing w:line="260" w:lineRule="exact"/>
        <w:ind w:left="426" w:right="27"/>
        <w:jc w:val="both"/>
        <w:rPr>
          <w:rFonts w:ascii="Verdana" w:hAnsi="Verdana"/>
          <w:sz w:val="20"/>
          <w:szCs w:val="20"/>
        </w:rPr>
      </w:pPr>
    </w:p>
    <w:p w14:paraId="4E3C1A66" w14:textId="77777777" w:rsidR="00A04AEB" w:rsidRPr="00A04AEB" w:rsidRDefault="00A04AEB" w:rsidP="00EF37CD">
      <w:pPr>
        <w:tabs>
          <w:tab w:val="left" w:pos="284"/>
        </w:tabs>
        <w:suppressAutoHyphens/>
        <w:ind w:left="426" w:right="27"/>
        <w:jc w:val="both"/>
        <w:rPr>
          <w:rFonts w:ascii="Verdana" w:hAnsi="Verdana" w:cs="Arial"/>
          <w:color w:val="000000"/>
          <w:sz w:val="16"/>
          <w:szCs w:val="16"/>
          <w:lang w:eastAsia="ar-SA"/>
        </w:rPr>
      </w:pPr>
    </w:p>
    <w:p w14:paraId="72CD8E4C" w14:textId="21FDA8C5" w:rsidR="005172F0" w:rsidRPr="008C3C0E" w:rsidRDefault="002D78BC" w:rsidP="008D6D0A">
      <w:pPr>
        <w:spacing w:after="200" w:line="276" w:lineRule="auto"/>
        <w:ind w:right="27"/>
        <w:rPr>
          <w:rFonts w:ascii="Verdana" w:hAnsi="Verdana"/>
          <w:sz w:val="16"/>
          <w:szCs w:val="20"/>
        </w:rPr>
      </w:pPr>
      <w:r>
        <w:rPr>
          <w:rFonts w:ascii="Verdana" w:hAnsi="Verdana"/>
          <w:sz w:val="16"/>
          <w:szCs w:val="20"/>
        </w:rPr>
        <w:t>*- zastosować zapis zgodny z trybem podpisania umowy.</w:t>
      </w:r>
    </w:p>
    <w:p w14:paraId="52D8F23E" w14:textId="77777777" w:rsidR="008C3C0E" w:rsidRPr="008C3C0E" w:rsidRDefault="008C3C0E" w:rsidP="00EF37CD">
      <w:pPr>
        <w:spacing w:after="100" w:line="276" w:lineRule="auto"/>
        <w:ind w:left="993" w:right="27"/>
        <w:jc w:val="both"/>
        <w:rPr>
          <w:rFonts w:ascii="Verdana" w:hAnsi="Verdana"/>
          <w:color w:val="FF0000"/>
          <w:sz w:val="16"/>
          <w:szCs w:val="20"/>
        </w:rPr>
      </w:pPr>
    </w:p>
    <w:sectPr w:rsidR="008C3C0E" w:rsidRPr="008C3C0E" w:rsidSect="009328EE">
      <w:headerReference w:type="default" r:id="rId9"/>
      <w:footerReference w:type="even" r:id="rId10"/>
      <w:footerReference w:type="default" r:id="rId11"/>
      <w:footerReference w:type="first" r:id="rId12"/>
      <w:pgSz w:w="11906" w:h="16838"/>
      <w:pgMar w:top="1079" w:right="991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422AED" w14:textId="77777777" w:rsidR="00E83153" w:rsidRDefault="00E83153">
      <w:r>
        <w:separator/>
      </w:r>
    </w:p>
  </w:endnote>
  <w:endnote w:type="continuationSeparator" w:id="0">
    <w:p w14:paraId="485CCB24" w14:textId="77777777" w:rsidR="00E83153" w:rsidRDefault="00E83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TE1768698t00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TE1771BD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40C82" w14:textId="5893706C" w:rsidR="000B3D70" w:rsidRDefault="000B3D7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046A7">
      <w:rPr>
        <w:noProof/>
      </w:rPr>
      <w:t>6</w:t>
    </w:r>
    <w:r>
      <w:fldChar w:fldCharType="end"/>
    </w:r>
  </w:p>
  <w:p w14:paraId="7ED08561" w14:textId="77777777" w:rsidR="00AB0D60" w:rsidRDefault="00AB0D60" w:rsidP="00EE765B">
    <w:pPr>
      <w:pStyle w:val="Stopka"/>
      <w:tabs>
        <w:tab w:val="clear" w:pos="9072"/>
        <w:tab w:val="right" w:pos="9639"/>
      </w:tabs>
      <w:ind w:left="426"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D10F8" w14:textId="2ECCE095" w:rsidR="000B3D70" w:rsidRDefault="000B3D7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046A7">
      <w:rPr>
        <w:noProof/>
      </w:rPr>
      <w:t>7</w:t>
    </w:r>
    <w:r>
      <w:fldChar w:fldCharType="end"/>
    </w:r>
  </w:p>
  <w:p w14:paraId="1840CB05" w14:textId="77777777" w:rsidR="00AB0D60" w:rsidRDefault="00AB0D60">
    <w:pPr>
      <w:pStyle w:val="Stopka"/>
      <w:ind w:right="360"/>
      <w:rPr>
        <w:sz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82D8A" w14:textId="77777777" w:rsidR="00AB0D60" w:rsidRPr="001777CB" w:rsidRDefault="00B41D8A" w:rsidP="00B52698">
    <w:pPr>
      <w:tabs>
        <w:tab w:val="left" w:pos="2835"/>
        <w:tab w:val="left" w:pos="5670"/>
        <w:tab w:val="right" w:pos="9072"/>
      </w:tabs>
      <w:ind w:left="567"/>
      <w:rPr>
        <w:b/>
        <w:color w:val="808080"/>
        <w:sz w:val="28"/>
        <w:szCs w:val="20"/>
      </w:rPr>
    </w:pPr>
    <w:r w:rsidRPr="001777CB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EC9367" wp14:editId="0EDF9835">
              <wp:simplePos x="0" y="0"/>
              <wp:positionH relativeFrom="column">
                <wp:posOffset>0</wp:posOffset>
              </wp:positionH>
              <wp:positionV relativeFrom="paragraph">
                <wp:posOffset>45720</wp:posOffset>
              </wp:positionV>
              <wp:extent cx="6312535" cy="9525"/>
              <wp:effectExtent l="9525" t="7620" r="12065" b="1143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12535" cy="952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F130C8D"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6pt" to="497.0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" strokecolor="gray" strokeweight=".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6D75B0" w14:textId="77777777" w:rsidR="00E83153" w:rsidRDefault="00E83153">
      <w:r>
        <w:separator/>
      </w:r>
    </w:p>
  </w:footnote>
  <w:footnote w:type="continuationSeparator" w:id="0">
    <w:p w14:paraId="0B7F2496" w14:textId="77777777" w:rsidR="00E83153" w:rsidRDefault="00E831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E9EFD" w14:textId="77777777" w:rsidR="004A3F1E" w:rsidRDefault="004A3F1E">
    <w:pPr>
      <w:pStyle w:val="Nagwek"/>
    </w:pPr>
  </w:p>
  <w:p w14:paraId="76A638F5" w14:textId="77777777" w:rsidR="004A3F1E" w:rsidRDefault="004A3F1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63A41888"/>
    <w:name w:val="WW8Num5"/>
    <w:lvl w:ilvl="0">
      <w:start w:val="3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1413"/>
        </w:tabs>
        <w:ind w:left="1413" w:hanging="705"/>
      </w:pPr>
      <w:rPr>
        <w:rFonts w:cs="Times New Roman"/>
      </w:rPr>
    </w:lvl>
  </w:abstractNum>
  <w:abstractNum w:abstractNumId="4" w15:restartNumberingAfterBreak="0">
    <w:nsid w:val="00000007"/>
    <w:multiLevelType w:val="single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9"/>
    <w:multiLevelType w:val="singleLevel"/>
    <w:tmpl w:val="328A4C1E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7" w15:restartNumberingAfterBreak="0">
    <w:nsid w:val="0000000A"/>
    <w:multiLevelType w:val="single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8" w15:restartNumberingAfterBreak="0">
    <w:nsid w:val="0000000B"/>
    <w:multiLevelType w:val="multilevel"/>
    <w:tmpl w:val="9962C558"/>
    <w:name w:val="WW8Num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9" w15:restartNumberingAfterBreak="0">
    <w:nsid w:val="0000000D"/>
    <w:multiLevelType w:val="singleLevel"/>
    <w:tmpl w:val="0000000D"/>
    <w:name w:val="WW8Num17"/>
    <w:lvl w:ilvl="0">
      <w:start w:val="1"/>
      <w:numFmt w:val="decimal"/>
      <w:lvlText w:val="%1)"/>
      <w:lvlJc w:val="left"/>
      <w:pPr>
        <w:tabs>
          <w:tab w:val="num" w:pos="1428"/>
        </w:tabs>
        <w:ind w:left="1428" w:hanging="360"/>
      </w:pPr>
    </w:lvl>
  </w:abstractNum>
  <w:abstractNum w:abstractNumId="10" w15:restartNumberingAfterBreak="0">
    <w:nsid w:val="0000000E"/>
    <w:multiLevelType w:val="singleLevel"/>
    <w:tmpl w:val="0000000E"/>
    <w:name w:val="WW8Num3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11" w15:restartNumberingAfterBreak="0">
    <w:nsid w:val="0000000F"/>
    <w:multiLevelType w:val="singleLevel"/>
    <w:tmpl w:val="0000000F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12" w15:restartNumberingAfterBreak="0">
    <w:nsid w:val="0000001B"/>
    <w:multiLevelType w:val="multilevel"/>
    <w:tmpl w:val="BAA832C8"/>
    <w:name w:val="WW8Num27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3" w15:restartNumberingAfterBreak="0">
    <w:nsid w:val="00000023"/>
    <w:multiLevelType w:val="multilevel"/>
    <w:tmpl w:val="00000023"/>
    <w:name w:val="WW8Num65"/>
    <w:lvl w:ilvl="0">
      <w:start w:val="1"/>
      <w:numFmt w:val="decimal"/>
      <w:lvlText w:val="%1)"/>
      <w:lvlJc w:val="left"/>
      <w:pPr>
        <w:tabs>
          <w:tab w:val="num" w:pos="0"/>
        </w:tabs>
        <w:ind w:left="660" w:hanging="360"/>
      </w:pPr>
      <w:rPr>
        <w:rFonts w:ascii="Verdana" w:hAnsi="Verdana" w:cs="Times New Roman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01401C4E"/>
    <w:multiLevelType w:val="hybridMultilevel"/>
    <w:tmpl w:val="B82E6844"/>
    <w:lvl w:ilvl="0" w:tplc="5FC80336">
      <w:start w:val="1"/>
      <w:numFmt w:val="lowerLetter"/>
      <w:lvlText w:val="%1)"/>
      <w:lvlJc w:val="left"/>
      <w:pPr>
        <w:tabs>
          <w:tab w:val="num" w:pos="737"/>
        </w:tabs>
        <w:ind w:left="737" w:hanging="397"/>
      </w:pPr>
      <w:rPr>
        <w:rFonts w:ascii="Verdana" w:hAnsi="Verdana" w:hint="default"/>
        <w:b w:val="0"/>
        <w:i w:val="0"/>
        <w:strike w:val="0"/>
        <w:dstrike w:val="0"/>
        <w:color w:val="000000"/>
        <w:sz w:val="20"/>
        <w:szCs w:val="18"/>
        <w:u w:val="none"/>
        <w:effect w:val="none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4374EF6"/>
    <w:multiLevelType w:val="hybridMultilevel"/>
    <w:tmpl w:val="2CF2CE62"/>
    <w:lvl w:ilvl="0" w:tplc="FE2A57F2">
      <w:start w:val="1"/>
      <w:numFmt w:val="lowerLetter"/>
      <w:lvlText w:val="%1)"/>
      <w:lvlJc w:val="left"/>
      <w:pPr>
        <w:ind w:left="644" w:hanging="360"/>
      </w:pPr>
      <w:rPr>
        <w:rFonts w:ascii="Verdana" w:eastAsia="Times New Roman" w:hAnsi="Verdana" w:cs="Times New Roman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05EC70B6"/>
    <w:multiLevelType w:val="hybridMultilevel"/>
    <w:tmpl w:val="FE42D61E"/>
    <w:lvl w:ilvl="0" w:tplc="D55A7A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6563BCD"/>
    <w:multiLevelType w:val="hybridMultilevel"/>
    <w:tmpl w:val="ADA055D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07BE3333"/>
    <w:multiLevelType w:val="hybridMultilevel"/>
    <w:tmpl w:val="FC2004AA"/>
    <w:lvl w:ilvl="0" w:tplc="2F64717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color w:val="00000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3154758"/>
    <w:multiLevelType w:val="hybridMultilevel"/>
    <w:tmpl w:val="A33018BC"/>
    <w:lvl w:ilvl="0" w:tplc="228804FE">
      <w:start w:val="1"/>
      <w:numFmt w:val="lowerLetter"/>
      <w:lvlText w:val="%1)"/>
      <w:lvlJc w:val="left"/>
      <w:pPr>
        <w:tabs>
          <w:tab w:val="num" w:pos="396"/>
        </w:tabs>
        <w:ind w:left="396" w:hanging="396"/>
      </w:pPr>
      <w:rPr>
        <w:rFonts w:ascii="Verdana" w:hAnsi="Verdana" w:hint="default"/>
        <w:b w:val="0"/>
        <w:i w:val="0"/>
        <w:color w:val="000000"/>
        <w:sz w:val="20"/>
        <w:szCs w:val="20"/>
      </w:rPr>
    </w:lvl>
    <w:lvl w:ilvl="1" w:tplc="254299E6">
      <w:start w:val="7"/>
      <w:numFmt w:val="decimal"/>
      <w:lvlText w:val="%2."/>
      <w:lvlJc w:val="left"/>
      <w:pPr>
        <w:tabs>
          <w:tab w:val="num" w:pos="680"/>
        </w:tabs>
        <w:ind w:left="680" w:hanging="396"/>
      </w:pPr>
      <w:rPr>
        <w:rFonts w:ascii="Verdana" w:hAnsi="Verdana" w:hint="default"/>
        <w:b w:val="0"/>
        <w:i w:val="0"/>
        <w:color w:val="00000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40C3BED"/>
    <w:multiLevelType w:val="hybridMultilevel"/>
    <w:tmpl w:val="9550A752"/>
    <w:lvl w:ilvl="0" w:tplc="D27C98D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2" w15:restartNumberingAfterBreak="0">
    <w:nsid w:val="1A6E2402"/>
    <w:multiLevelType w:val="hybridMultilevel"/>
    <w:tmpl w:val="B82E6844"/>
    <w:lvl w:ilvl="0" w:tplc="5FC80336">
      <w:start w:val="1"/>
      <w:numFmt w:val="lowerLetter"/>
      <w:lvlText w:val="%1)"/>
      <w:lvlJc w:val="left"/>
      <w:pPr>
        <w:tabs>
          <w:tab w:val="num" w:pos="737"/>
        </w:tabs>
        <w:ind w:left="737" w:hanging="397"/>
      </w:pPr>
      <w:rPr>
        <w:rFonts w:ascii="Verdana" w:hAnsi="Verdana" w:hint="default"/>
        <w:b w:val="0"/>
        <w:i w:val="0"/>
        <w:strike w:val="0"/>
        <w:dstrike w:val="0"/>
        <w:color w:val="000000"/>
        <w:sz w:val="20"/>
        <w:szCs w:val="18"/>
        <w:u w:val="none"/>
        <w:effect w:val="none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1AB12CCC"/>
    <w:multiLevelType w:val="hybridMultilevel"/>
    <w:tmpl w:val="8034C94C"/>
    <w:lvl w:ilvl="0" w:tplc="62F27A3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sz w:val="20"/>
        <w:szCs w:val="20"/>
      </w:rPr>
    </w:lvl>
    <w:lvl w:ilvl="1" w:tplc="C1AC7DB0">
      <w:start w:val="1"/>
      <w:numFmt w:val="lowerLetter"/>
      <w:lvlText w:val="%2)"/>
      <w:lvlJc w:val="left"/>
      <w:pPr>
        <w:tabs>
          <w:tab w:val="num" w:pos="1476"/>
        </w:tabs>
        <w:ind w:left="1476" w:hanging="396"/>
      </w:pPr>
      <w:rPr>
        <w:rFonts w:ascii="Verdana" w:hAnsi="Verdana" w:hint="default"/>
        <w:b w:val="0"/>
        <w:i w:val="0"/>
        <w:color w:val="00000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BE54B38"/>
    <w:multiLevelType w:val="hybridMultilevel"/>
    <w:tmpl w:val="ADA055D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A2A46D5"/>
    <w:multiLevelType w:val="hybridMultilevel"/>
    <w:tmpl w:val="31366E66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7">
      <w:start w:val="1"/>
      <w:numFmt w:val="lowerLetter"/>
      <w:lvlText w:val="%2)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30380855"/>
    <w:multiLevelType w:val="hybridMultilevel"/>
    <w:tmpl w:val="68B69970"/>
    <w:lvl w:ilvl="0" w:tplc="D2A45A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1037172"/>
    <w:multiLevelType w:val="hybridMultilevel"/>
    <w:tmpl w:val="1D189A64"/>
    <w:lvl w:ilvl="0" w:tplc="88ACB3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38902E7B"/>
    <w:multiLevelType w:val="hybridMultilevel"/>
    <w:tmpl w:val="3B6E5FD4"/>
    <w:lvl w:ilvl="0" w:tplc="376EC11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A8C4C3C"/>
    <w:multiLevelType w:val="hybridMultilevel"/>
    <w:tmpl w:val="8EB8A6B2"/>
    <w:lvl w:ilvl="0" w:tplc="AB4E6A5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BEF6E57"/>
    <w:multiLevelType w:val="hybridMultilevel"/>
    <w:tmpl w:val="3B243EB8"/>
    <w:lvl w:ilvl="0" w:tplc="6932359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AE86FE16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sz w:val="16"/>
      </w:rPr>
    </w:lvl>
    <w:lvl w:ilvl="2" w:tplc="0415001B">
      <w:start w:val="1"/>
      <w:numFmt w:val="lowerRoman"/>
      <w:lvlText w:val="%3."/>
      <w:lvlJc w:val="right"/>
      <w:pPr>
        <w:tabs>
          <w:tab w:val="num" w:pos="1724"/>
        </w:tabs>
        <w:ind w:left="172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64"/>
        </w:tabs>
        <w:ind w:left="316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84"/>
        </w:tabs>
        <w:ind w:left="388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24"/>
        </w:tabs>
        <w:ind w:left="532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44"/>
        </w:tabs>
        <w:ind w:left="6044" w:hanging="180"/>
      </w:pPr>
    </w:lvl>
  </w:abstractNum>
  <w:abstractNum w:abstractNumId="31" w15:restartNumberingAfterBreak="0">
    <w:nsid w:val="43402698"/>
    <w:multiLevelType w:val="hybridMultilevel"/>
    <w:tmpl w:val="3282F2C0"/>
    <w:lvl w:ilvl="0" w:tplc="FFFFFFFF">
      <w:start w:val="1"/>
      <w:numFmt w:val="lowerLetter"/>
      <w:lvlText w:val="%1)"/>
      <w:lvlJc w:val="left"/>
      <w:pPr>
        <w:tabs>
          <w:tab w:val="num" w:pos="1022"/>
        </w:tabs>
        <w:ind w:left="1022" w:hanging="454"/>
      </w:pPr>
      <w:rPr>
        <w:rFonts w:ascii="Verdana" w:hAnsi="Verdana" w:hint="default"/>
        <w:b w:val="0"/>
        <w:i w:val="0"/>
        <w:color w:val="000000"/>
        <w:sz w:val="20"/>
      </w:rPr>
    </w:lvl>
    <w:lvl w:ilvl="1" w:tplc="4B4E45C8">
      <w:start w:val="2"/>
      <w:numFmt w:val="decimal"/>
      <w:lvlText w:val="%2."/>
      <w:lvlJc w:val="left"/>
      <w:pPr>
        <w:tabs>
          <w:tab w:val="num" w:pos="625"/>
        </w:tabs>
        <w:ind w:left="625" w:hanging="397"/>
      </w:pPr>
      <w:rPr>
        <w:rFonts w:ascii="Verdana" w:hAnsi="Verdana" w:cs="Times New Roman" w:hint="default"/>
        <w:b/>
        <w:i w:val="0"/>
        <w:color w:val="000000"/>
        <w:sz w:val="20"/>
        <w:szCs w:val="20"/>
      </w:rPr>
    </w:lvl>
    <w:lvl w:ilvl="2" w:tplc="FFFFFFFF">
      <w:start w:val="1"/>
      <w:numFmt w:val="decimal"/>
      <w:lvlText w:val="%3."/>
      <w:lvlJc w:val="left"/>
      <w:pPr>
        <w:tabs>
          <w:tab w:val="num" w:pos="2388"/>
        </w:tabs>
        <w:ind w:left="2388" w:hanging="360"/>
      </w:pPr>
    </w:lvl>
    <w:lvl w:ilvl="3" w:tplc="FFFFFFFF">
      <w:start w:val="1"/>
      <w:numFmt w:val="decimal"/>
      <w:lvlText w:val="%4."/>
      <w:lvlJc w:val="left"/>
      <w:pPr>
        <w:tabs>
          <w:tab w:val="num" w:pos="3108"/>
        </w:tabs>
        <w:ind w:left="3108" w:hanging="360"/>
      </w:pPr>
    </w:lvl>
    <w:lvl w:ilvl="4" w:tplc="FFFFFFFF">
      <w:start w:val="1"/>
      <w:numFmt w:val="decimal"/>
      <w:lvlText w:val="%5."/>
      <w:lvlJc w:val="left"/>
      <w:pPr>
        <w:tabs>
          <w:tab w:val="num" w:pos="3828"/>
        </w:tabs>
        <w:ind w:left="3828" w:hanging="360"/>
      </w:pPr>
    </w:lvl>
    <w:lvl w:ilvl="5" w:tplc="FFFFFFFF">
      <w:start w:val="1"/>
      <w:numFmt w:val="decimal"/>
      <w:lvlText w:val="%6."/>
      <w:lvlJc w:val="left"/>
      <w:pPr>
        <w:tabs>
          <w:tab w:val="num" w:pos="4548"/>
        </w:tabs>
        <w:ind w:left="4548" w:hanging="360"/>
      </w:pPr>
    </w:lvl>
    <w:lvl w:ilvl="6" w:tplc="FFFFFFFF">
      <w:start w:val="1"/>
      <w:numFmt w:val="decimal"/>
      <w:lvlText w:val="%7."/>
      <w:lvlJc w:val="left"/>
      <w:pPr>
        <w:tabs>
          <w:tab w:val="num" w:pos="5268"/>
        </w:tabs>
        <w:ind w:left="5268" w:hanging="360"/>
      </w:pPr>
    </w:lvl>
    <w:lvl w:ilvl="7" w:tplc="FFFFFFFF">
      <w:start w:val="1"/>
      <w:numFmt w:val="decimal"/>
      <w:lvlText w:val="%8."/>
      <w:lvlJc w:val="left"/>
      <w:pPr>
        <w:tabs>
          <w:tab w:val="num" w:pos="5988"/>
        </w:tabs>
        <w:ind w:left="5988" w:hanging="360"/>
      </w:pPr>
    </w:lvl>
    <w:lvl w:ilvl="8" w:tplc="FFFFFFFF">
      <w:start w:val="1"/>
      <w:numFmt w:val="decimal"/>
      <w:lvlText w:val="%9."/>
      <w:lvlJc w:val="left"/>
      <w:pPr>
        <w:tabs>
          <w:tab w:val="num" w:pos="6708"/>
        </w:tabs>
        <w:ind w:left="6708" w:hanging="360"/>
      </w:pPr>
    </w:lvl>
  </w:abstractNum>
  <w:abstractNum w:abstractNumId="32" w15:restartNumberingAfterBreak="0">
    <w:nsid w:val="440774A7"/>
    <w:multiLevelType w:val="hybridMultilevel"/>
    <w:tmpl w:val="D396E354"/>
    <w:lvl w:ilvl="0" w:tplc="CDFCD07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color w:val="000000"/>
        <w:sz w:val="2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57155B6"/>
    <w:multiLevelType w:val="hybridMultilevel"/>
    <w:tmpl w:val="F13AD814"/>
    <w:lvl w:ilvl="0" w:tplc="12E658F8">
      <w:start w:val="1"/>
      <w:numFmt w:val="none"/>
      <w:lvlText w:val="7."/>
      <w:lvlJc w:val="left"/>
      <w:pPr>
        <w:tabs>
          <w:tab w:val="num" w:pos="578"/>
        </w:tabs>
        <w:ind w:left="578" w:hanging="360"/>
      </w:pPr>
    </w:lvl>
    <w:lvl w:ilvl="1" w:tplc="65DAF6A2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</w:lvl>
    <w:lvl w:ilvl="2" w:tplc="917A806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B7A5C86"/>
    <w:multiLevelType w:val="hybridMultilevel"/>
    <w:tmpl w:val="DC2626FE"/>
    <w:lvl w:ilvl="0" w:tplc="5B10E9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D6F6C27"/>
    <w:multiLevelType w:val="hybridMultilevel"/>
    <w:tmpl w:val="EFE00480"/>
    <w:lvl w:ilvl="0" w:tplc="B4548398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6" w15:restartNumberingAfterBreak="0">
    <w:nsid w:val="541B66E3"/>
    <w:multiLevelType w:val="hybridMultilevel"/>
    <w:tmpl w:val="C7720424"/>
    <w:lvl w:ilvl="0" w:tplc="6BB478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54917BB"/>
    <w:multiLevelType w:val="hybridMultilevel"/>
    <w:tmpl w:val="86CE2F62"/>
    <w:lvl w:ilvl="0" w:tplc="656A295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56751530"/>
    <w:multiLevelType w:val="hybridMultilevel"/>
    <w:tmpl w:val="02280D50"/>
    <w:lvl w:ilvl="0" w:tplc="24261848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  <w:b w:val="0"/>
        <w:i w:val="0"/>
        <w:sz w:val="20"/>
        <w:szCs w:val="20"/>
        <w:u w:val="none"/>
      </w:rPr>
    </w:lvl>
    <w:lvl w:ilvl="1" w:tplc="D69467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56AA7314"/>
    <w:multiLevelType w:val="hybridMultilevel"/>
    <w:tmpl w:val="67DE483C"/>
    <w:lvl w:ilvl="0" w:tplc="C5DC0A3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7146116"/>
    <w:multiLevelType w:val="hybridMultilevel"/>
    <w:tmpl w:val="9E48C8B6"/>
    <w:lvl w:ilvl="0" w:tplc="97C04B8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color w:val="000000"/>
        <w:sz w:val="2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82F3CD0"/>
    <w:multiLevelType w:val="multilevel"/>
    <w:tmpl w:val="749AAF90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2" w15:restartNumberingAfterBreak="0">
    <w:nsid w:val="60E57094"/>
    <w:multiLevelType w:val="hybridMultilevel"/>
    <w:tmpl w:val="532AD54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62DD029D"/>
    <w:multiLevelType w:val="hybridMultilevel"/>
    <w:tmpl w:val="89EE02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FF621A"/>
    <w:multiLevelType w:val="hybridMultilevel"/>
    <w:tmpl w:val="39BC65D6"/>
    <w:lvl w:ilvl="0" w:tplc="43D22454">
      <w:start w:val="1"/>
      <w:numFmt w:val="decimal"/>
      <w:lvlText w:val="%1."/>
      <w:lvlJc w:val="left"/>
      <w:pPr>
        <w:ind w:left="720" w:hanging="360"/>
      </w:pPr>
      <w:rPr>
        <w:rFonts w:ascii="Verdana" w:eastAsia="Calibri" w:hAnsi="Verdana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1963E9"/>
    <w:multiLevelType w:val="hybridMultilevel"/>
    <w:tmpl w:val="D0AE3E00"/>
    <w:name w:val="WW8Num52"/>
    <w:lvl w:ilvl="0" w:tplc="EF1A4202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9"/>
  </w:num>
  <w:num w:numId="3">
    <w:abstractNumId w:val="18"/>
  </w:num>
  <w:num w:numId="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</w:num>
  <w:num w:numId="7">
    <w:abstractNumId w:val="23"/>
  </w:num>
  <w:num w:numId="8">
    <w:abstractNumId w:val="19"/>
  </w:num>
  <w:num w:numId="9">
    <w:abstractNumId w:val="14"/>
  </w:num>
  <w:num w:numId="10">
    <w:abstractNumId w:val="39"/>
  </w:num>
  <w:num w:numId="11">
    <w:abstractNumId w:val="28"/>
  </w:num>
  <w:num w:numId="12">
    <w:abstractNumId w:val="25"/>
  </w:num>
  <w:num w:numId="13">
    <w:abstractNumId w:val="15"/>
  </w:num>
  <w:num w:numId="14">
    <w:abstractNumId w:val="43"/>
  </w:num>
  <w:num w:numId="1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24"/>
  </w:num>
  <w:num w:numId="18">
    <w:abstractNumId w:val="33"/>
  </w:num>
  <w:num w:numId="19">
    <w:abstractNumId w:val="35"/>
  </w:num>
  <w:num w:numId="20">
    <w:abstractNumId w:val="16"/>
  </w:num>
  <w:num w:numId="21">
    <w:abstractNumId w:val="37"/>
  </w:num>
  <w:num w:numId="22">
    <w:abstractNumId w:val="32"/>
  </w:num>
  <w:num w:numId="23">
    <w:abstractNumId w:val="26"/>
  </w:num>
  <w:num w:numId="24">
    <w:abstractNumId w:val="22"/>
  </w:num>
  <w:num w:numId="25">
    <w:abstractNumId w:val="20"/>
  </w:num>
  <w:num w:numId="26">
    <w:abstractNumId w:val="36"/>
  </w:num>
  <w:num w:numId="27">
    <w:abstractNumId w:val="34"/>
  </w:num>
  <w:num w:numId="28">
    <w:abstractNumId w:val="44"/>
  </w:num>
  <w:num w:numId="29">
    <w:abstractNumId w:val="44"/>
  </w:num>
  <w:num w:numId="30">
    <w:abstractNumId w:val="42"/>
  </w:num>
  <w:num w:numId="31">
    <w:abstractNumId w:val="3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trackRevisions/>
  <w:defaultTabStop w:val="709"/>
  <w:hyphenationZone w:val="425"/>
  <w:clickAndTypeStyle w:val="Standardowy"/>
  <w:evenAndOddHeaders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6FB6"/>
    <w:rsid w:val="0000176A"/>
    <w:rsid w:val="00001B9A"/>
    <w:rsid w:val="0000232E"/>
    <w:rsid w:val="0000282F"/>
    <w:rsid w:val="00002C2D"/>
    <w:rsid w:val="00002F1E"/>
    <w:rsid w:val="000059E5"/>
    <w:rsid w:val="000069FE"/>
    <w:rsid w:val="00010CE7"/>
    <w:rsid w:val="00010FC0"/>
    <w:rsid w:val="00011DE0"/>
    <w:rsid w:val="00011EB9"/>
    <w:rsid w:val="00012E26"/>
    <w:rsid w:val="00014D12"/>
    <w:rsid w:val="000163F6"/>
    <w:rsid w:val="00017302"/>
    <w:rsid w:val="0001753E"/>
    <w:rsid w:val="00020C7E"/>
    <w:rsid w:val="000212E3"/>
    <w:rsid w:val="000217C6"/>
    <w:rsid w:val="000239E5"/>
    <w:rsid w:val="000245A4"/>
    <w:rsid w:val="00024618"/>
    <w:rsid w:val="0002670A"/>
    <w:rsid w:val="000273CD"/>
    <w:rsid w:val="0002748C"/>
    <w:rsid w:val="00027786"/>
    <w:rsid w:val="00031675"/>
    <w:rsid w:val="000319DC"/>
    <w:rsid w:val="00034440"/>
    <w:rsid w:val="00035A7A"/>
    <w:rsid w:val="00035AE1"/>
    <w:rsid w:val="00035BD6"/>
    <w:rsid w:val="000367FA"/>
    <w:rsid w:val="00037A42"/>
    <w:rsid w:val="000433AB"/>
    <w:rsid w:val="00043F64"/>
    <w:rsid w:val="000445BB"/>
    <w:rsid w:val="00044EDF"/>
    <w:rsid w:val="00047134"/>
    <w:rsid w:val="000471FE"/>
    <w:rsid w:val="00047730"/>
    <w:rsid w:val="000518D4"/>
    <w:rsid w:val="000530BF"/>
    <w:rsid w:val="000536E1"/>
    <w:rsid w:val="00053A04"/>
    <w:rsid w:val="0005566C"/>
    <w:rsid w:val="00055D1D"/>
    <w:rsid w:val="000623CD"/>
    <w:rsid w:val="00063117"/>
    <w:rsid w:val="00063188"/>
    <w:rsid w:val="00066265"/>
    <w:rsid w:val="000671AA"/>
    <w:rsid w:val="00067CF5"/>
    <w:rsid w:val="000703D4"/>
    <w:rsid w:val="00070DDB"/>
    <w:rsid w:val="000710E0"/>
    <w:rsid w:val="000711CC"/>
    <w:rsid w:val="000713E2"/>
    <w:rsid w:val="00071DB7"/>
    <w:rsid w:val="00075138"/>
    <w:rsid w:val="0007548F"/>
    <w:rsid w:val="0007718C"/>
    <w:rsid w:val="0008042E"/>
    <w:rsid w:val="0008067E"/>
    <w:rsid w:val="00080876"/>
    <w:rsid w:val="000810C7"/>
    <w:rsid w:val="00082B51"/>
    <w:rsid w:val="00083423"/>
    <w:rsid w:val="00083BB5"/>
    <w:rsid w:val="00083F66"/>
    <w:rsid w:val="0008490B"/>
    <w:rsid w:val="00084EC7"/>
    <w:rsid w:val="00085076"/>
    <w:rsid w:val="00085406"/>
    <w:rsid w:val="00085B18"/>
    <w:rsid w:val="00085BF7"/>
    <w:rsid w:val="00085E94"/>
    <w:rsid w:val="00086C57"/>
    <w:rsid w:val="00087383"/>
    <w:rsid w:val="00087F6F"/>
    <w:rsid w:val="00090FB4"/>
    <w:rsid w:val="000914E1"/>
    <w:rsid w:val="000942F5"/>
    <w:rsid w:val="00094BFB"/>
    <w:rsid w:val="000953BB"/>
    <w:rsid w:val="000954DE"/>
    <w:rsid w:val="0009611D"/>
    <w:rsid w:val="000965A3"/>
    <w:rsid w:val="000A13FC"/>
    <w:rsid w:val="000A29DD"/>
    <w:rsid w:val="000A2EB0"/>
    <w:rsid w:val="000A32B2"/>
    <w:rsid w:val="000A7797"/>
    <w:rsid w:val="000B1D14"/>
    <w:rsid w:val="000B3D70"/>
    <w:rsid w:val="000B4CB2"/>
    <w:rsid w:val="000C0943"/>
    <w:rsid w:val="000C0AE5"/>
    <w:rsid w:val="000C2DE7"/>
    <w:rsid w:val="000C3C6F"/>
    <w:rsid w:val="000C3DBE"/>
    <w:rsid w:val="000C4CA4"/>
    <w:rsid w:val="000D1C24"/>
    <w:rsid w:val="000D2810"/>
    <w:rsid w:val="000D2B44"/>
    <w:rsid w:val="000D3328"/>
    <w:rsid w:val="000D403C"/>
    <w:rsid w:val="000D6FB6"/>
    <w:rsid w:val="000E0903"/>
    <w:rsid w:val="000E264F"/>
    <w:rsid w:val="000E4263"/>
    <w:rsid w:val="000E451F"/>
    <w:rsid w:val="000E54C2"/>
    <w:rsid w:val="000E6825"/>
    <w:rsid w:val="000E6934"/>
    <w:rsid w:val="000E6F97"/>
    <w:rsid w:val="000E7E0E"/>
    <w:rsid w:val="000F1965"/>
    <w:rsid w:val="000F5EC3"/>
    <w:rsid w:val="000F7594"/>
    <w:rsid w:val="000F7FC3"/>
    <w:rsid w:val="00102039"/>
    <w:rsid w:val="00102A48"/>
    <w:rsid w:val="00102F1F"/>
    <w:rsid w:val="00102F3A"/>
    <w:rsid w:val="001046CF"/>
    <w:rsid w:val="00104E56"/>
    <w:rsid w:val="00106330"/>
    <w:rsid w:val="00106712"/>
    <w:rsid w:val="001077D2"/>
    <w:rsid w:val="00107876"/>
    <w:rsid w:val="00111F88"/>
    <w:rsid w:val="00112674"/>
    <w:rsid w:val="00112DA2"/>
    <w:rsid w:val="00114CFF"/>
    <w:rsid w:val="0011609A"/>
    <w:rsid w:val="00116743"/>
    <w:rsid w:val="00117830"/>
    <w:rsid w:val="00117BA8"/>
    <w:rsid w:val="00117C63"/>
    <w:rsid w:val="00122C93"/>
    <w:rsid w:val="0012315D"/>
    <w:rsid w:val="00127934"/>
    <w:rsid w:val="001279E5"/>
    <w:rsid w:val="00130216"/>
    <w:rsid w:val="00131946"/>
    <w:rsid w:val="00132E21"/>
    <w:rsid w:val="00132F81"/>
    <w:rsid w:val="00132F8A"/>
    <w:rsid w:val="00133861"/>
    <w:rsid w:val="00136439"/>
    <w:rsid w:val="001367AF"/>
    <w:rsid w:val="00140130"/>
    <w:rsid w:val="001420FE"/>
    <w:rsid w:val="0014230C"/>
    <w:rsid w:val="001448B5"/>
    <w:rsid w:val="00144C25"/>
    <w:rsid w:val="00145AFE"/>
    <w:rsid w:val="00145C2A"/>
    <w:rsid w:val="0014677A"/>
    <w:rsid w:val="00150761"/>
    <w:rsid w:val="0015199D"/>
    <w:rsid w:val="00151AF2"/>
    <w:rsid w:val="00152713"/>
    <w:rsid w:val="0015353F"/>
    <w:rsid w:val="001536AA"/>
    <w:rsid w:val="00154E95"/>
    <w:rsid w:val="0015652C"/>
    <w:rsid w:val="001600F2"/>
    <w:rsid w:val="001634B2"/>
    <w:rsid w:val="00163727"/>
    <w:rsid w:val="0016383F"/>
    <w:rsid w:val="00163D7D"/>
    <w:rsid w:val="00165468"/>
    <w:rsid w:val="00165505"/>
    <w:rsid w:val="00165B4B"/>
    <w:rsid w:val="00172269"/>
    <w:rsid w:val="00172ABF"/>
    <w:rsid w:val="001740DE"/>
    <w:rsid w:val="001747FA"/>
    <w:rsid w:val="00174904"/>
    <w:rsid w:val="00174A56"/>
    <w:rsid w:val="00174E15"/>
    <w:rsid w:val="001756B3"/>
    <w:rsid w:val="001762E0"/>
    <w:rsid w:val="001771C8"/>
    <w:rsid w:val="00177C66"/>
    <w:rsid w:val="00181757"/>
    <w:rsid w:val="00182B56"/>
    <w:rsid w:val="00182B61"/>
    <w:rsid w:val="0018328C"/>
    <w:rsid w:val="00183C52"/>
    <w:rsid w:val="00184276"/>
    <w:rsid w:val="0018492E"/>
    <w:rsid w:val="0018501E"/>
    <w:rsid w:val="00185AA7"/>
    <w:rsid w:val="00185E29"/>
    <w:rsid w:val="001875E8"/>
    <w:rsid w:val="00190188"/>
    <w:rsid w:val="0019333D"/>
    <w:rsid w:val="00193C53"/>
    <w:rsid w:val="00195595"/>
    <w:rsid w:val="00195C3E"/>
    <w:rsid w:val="00196A1E"/>
    <w:rsid w:val="0019713E"/>
    <w:rsid w:val="001974F1"/>
    <w:rsid w:val="00197610"/>
    <w:rsid w:val="0019776F"/>
    <w:rsid w:val="001A19C8"/>
    <w:rsid w:val="001A1C89"/>
    <w:rsid w:val="001A3A6A"/>
    <w:rsid w:val="001A7172"/>
    <w:rsid w:val="001A7862"/>
    <w:rsid w:val="001A78E6"/>
    <w:rsid w:val="001B0102"/>
    <w:rsid w:val="001B1536"/>
    <w:rsid w:val="001B1ADF"/>
    <w:rsid w:val="001B4176"/>
    <w:rsid w:val="001B4E89"/>
    <w:rsid w:val="001B54BB"/>
    <w:rsid w:val="001B6C15"/>
    <w:rsid w:val="001B73B9"/>
    <w:rsid w:val="001B74E1"/>
    <w:rsid w:val="001C16A8"/>
    <w:rsid w:val="001C182A"/>
    <w:rsid w:val="001C2B2F"/>
    <w:rsid w:val="001C405E"/>
    <w:rsid w:val="001C4689"/>
    <w:rsid w:val="001C6377"/>
    <w:rsid w:val="001C6784"/>
    <w:rsid w:val="001C6883"/>
    <w:rsid w:val="001C6894"/>
    <w:rsid w:val="001C6F02"/>
    <w:rsid w:val="001C7C91"/>
    <w:rsid w:val="001C7E37"/>
    <w:rsid w:val="001C7E97"/>
    <w:rsid w:val="001D1C72"/>
    <w:rsid w:val="001D29BE"/>
    <w:rsid w:val="001D4219"/>
    <w:rsid w:val="001D450C"/>
    <w:rsid w:val="001D5243"/>
    <w:rsid w:val="001D58FA"/>
    <w:rsid w:val="001E1FD9"/>
    <w:rsid w:val="001E1FF4"/>
    <w:rsid w:val="001E25E4"/>
    <w:rsid w:val="001E5608"/>
    <w:rsid w:val="001E6A29"/>
    <w:rsid w:val="001F1001"/>
    <w:rsid w:val="001F1A2C"/>
    <w:rsid w:val="001F26B1"/>
    <w:rsid w:val="001F2B48"/>
    <w:rsid w:val="001F3472"/>
    <w:rsid w:val="001F5885"/>
    <w:rsid w:val="001F6FF6"/>
    <w:rsid w:val="00201B20"/>
    <w:rsid w:val="00202235"/>
    <w:rsid w:val="002024C5"/>
    <w:rsid w:val="00203BE9"/>
    <w:rsid w:val="00205F85"/>
    <w:rsid w:val="002067D2"/>
    <w:rsid w:val="002134BC"/>
    <w:rsid w:val="00214B6F"/>
    <w:rsid w:val="00216086"/>
    <w:rsid w:val="002210E9"/>
    <w:rsid w:val="0022125B"/>
    <w:rsid w:val="00222AFD"/>
    <w:rsid w:val="002249D9"/>
    <w:rsid w:val="00224C9B"/>
    <w:rsid w:val="0022543D"/>
    <w:rsid w:val="00225FF9"/>
    <w:rsid w:val="0022729A"/>
    <w:rsid w:val="002276F0"/>
    <w:rsid w:val="00227735"/>
    <w:rsid w:val="002314D0"/>
    <w:rsid w:val="00231A27"/>
    <w:rsid w:val="0023365A"/>
    <w:rsid w:val="002339DB"/>
    <w:rsid w:val="00234BC6"/>
    <w:rsid w:val="00235129"/>
    <w:rsid w:val="00235498"/>
    <w:rsid w:val="00240A79"/>
    <w:rsid w:val="00241AF2"/>
    <w:rsid w:val="0024335A"/>
    <w:rsid w:val="00247938"/>
    <w:rsid w:val="002479E7"/>
    <w:rsid w:val="00250CAD"/>
    <w:rsid w:val="00250F97"/>
    <w:rsid w:val="00251331"/>
    <w:rsid w:val="0025219E"/>
    <w:rsid w:val="00253E64"/>
    <w:rsid w:val="00255D34"/>
    <w:rsid w:val="002565D0"/>
    <w:rsid w:val="00256A06"/>
    <w:rsid w:val="00256D3C"/>
    <w:rsid w:val="00257C5E"/>
    <w:rsid w:val="002624D4"/>
    <w:rsid w:val="00263E1E"/>
    <w:rsid w:val="00263EED"/>
    <w:rsid w:val="00264D4D"/>
    <w:rsid w:val="0026573F"/>
    <w:rsid w:val="00265ABC"/>
    <w:rsid w:val="00265E00"/>
    <w:rsid w:val="00266647"/>
    <w:rsid w:val="00266DB7"/>
    <w:rsid w:val="00267A66"/>
    <w:rsid w:val="00270EB1"/>
    <w:rsid w:val="00271DA9"/>
    <w:rsid w:val="00273AF6"/>
    <w:rsid w:val="002741B7"/>
    <w:rsid w:val="002742BE"/>
    <w:rsid w:val="00274385"/>
    <w:rsid w:val="00275698"/>
    <w:rsid w:val="00277F8B"/>
    <w:rsid w:val="00281A45"/>
    <w:rsid w:val="00283421"/>
    <w:rsid w:val="00283859"/>
    <w:rsid w:val="00286918"/>
    <w:rsid w:val="00287D85"/>
    <w:rsid w:val="00287EA5"/>
    <w:rsid w:val="00292F91"/>
    <w:rsid w:val="0029464B"/>
    <w:rsid w:val="00294C77"/>
    <w:rsid w:val="002A139C"/>
    <w:rsid w:val="002A399A"/>
    <w:rsid w:val="002A49EE"/>
    <w:rsid w:val="002A5345"/>
    <w:rsid w:val="002A75B8"/>
    <w:rsid w:val="002A7C80"/>
    <w:rsid w:val="002A7FF3"/>
    <w:rsid w:val="002B0DDD"/>
    <w:rsid w:val="002B24ED"/>
    <w:rsid w:val="002B3E4B"/>
    <w:rsid w:val="002B41F5"/>
    <w:rsid w:val="002B45E2"/>
    <w:rsid w:val="002B6F5A"/>
    <w:rsid w:val="002C1C50"/>
    <w:rsid w:val="002C237B"/>
    <w:rsid w:val="002C2FFC"/>
    <w:rsid w:val="002C3626"/>
    <w:rsid w:val="002C3A68"/>
    <w:rsid w:val="002C5566"/>
    <w:rsid w:val="002C6839"/>
    <w:rsid w:val="002C69E8"/>
    <w:rsid w:val="002C6EDB"/>
    <w:rsid w:val="002C7C62"/>
    <w:rsid w:val="002C7D73"/>
    <w:rsid w:val="002C7EDB"/>
    <w:rsid w:val="002D0E5F"/>
    <w:rsid w:val="002D13AE"/>
    <w:rsid w:val="002D402E"/>
    <w:rsid w:val="002D4AC3"/>
    <w:rsid w:val="002D53B9"/>
    <w:rsid w:val="002D632F"/>
    <w:rsid w:val="002D7766"/>
    <w:rsid w:val="002D78BC"/>
    <w:rsid w:val="002D7B82"/>
    <w:rsid w:val="002E095A"/>
    <w:rsid w:val="002E1123"/>
    <w:rsid w:val="002E2670"/>
    <w:rsid w:val="002E33FF"/>
    <w:rsid w:val="002E5051"/>
    <w:rsid w:val="002E58E4"/>
    <w:rsid w:val="002E5C67"/>
    <w:rsid w:val="002E638B"/>
    <w:rsid w:val="002E6823"/>
    <w:rsid w:val="002E7130"/>
    <w:rsid w:val="002E7738"/>
    <w:rsid w:val="002F0BFD"/>
    <w:rsid w:val="002F1A3B"/>
    <w:rsid w:val="002F1F5E"/>
    <w:rsid w:val="002F7785"/>
    <w:rsid w:val="00302257"/>
    <w:rsid w:val="00303A19"/>
    <w:rsid w:val="00303D6A"/>
    <w:rsid w:val="00305077"/>
    <w:rsid w:val="00305B47"/>
    <w:rsid w:val="003076D2"/>
    <w:rsid w:val="003105A0"/>
    <w:rsid w:val="0031268D"/>
    <w:rsid w:val="00313139"/>
    <w:rsid w:val="003160FC"/>
    <w:rsid w:val="003205B7"/>
    <w:rsid w:val="003219B9"/>
    <w:rsid w:val="00322103"/>
    <w:rsid w:val="003230A9"/>
    <w:rsid w:val="00323346"/>
    <w:rsid w:val="00324194"/>
    <w:rsid w:val="00324A3C"/>
    <w:rsid w:val="00325932"/>
    <w:rsid w:val="003301FE"/>
    <w:rsid w:val="003307BB"/>
    <w:rsid w:val="00332EBB"/>
    <w:rsid w:val="00334342"/>
    <w:rsid w:val="0033495B"/>
    <w:rsid w:val="003372E5"/>
    <w:rsid w:val="00337D57"/>
    <w:rsid w:val="00340342"/>
    <w:rsid w:val="00341252"/>
    <w:rsid w:val="003418CE"/>
    <w:rsid w:val="003424A1"/>
    <w:rsid w:val="00344D66"/>
    <w:rsid w:val="00346321"/>
    <w:rsid w:val="0035247F"/>
    <w:rsid w:val="00352CFC"/>
    <w:rsid w:val="00355116"/>
    <w:rsid w:val="003566EB"/>
    <w:rsid w:val="003574CE"/>
    <w:rsid w:val="0036023C"/>
    <w:rsid w:val="00362372"/>
    <w:rsid w:val="00362F14"/>
    <w:rsid w:val="0036336F"/>
    <w:rsid w:val="00363E3C"/>
    <w:rsid w:val="003641F0"/>
    <w:rsid w:val="00365FBC"/>
    <w:rsid w:val="0037019A"/>
    <w:rsid w:val="003726A7"/>
    <w:rsid w:val="00372F0C"/>
    <w:rsid w:val="00373A9D"/>
    <w:rsid w:val="00373BCE"/>
    <w:rsid w:val="00374865"/>
    <w:rsid w:val="00375C3C"/>
    <w:rsid w:val="00375E9B"/>
    <w:rsid w:val="00377B48"/>
    <w:rsid w:val="00380352"/>
    <w:rsid w:val="003809D2"/>
    <w:rsid w:val="0038167D"/>
    <w:rsid w:val="003848EE"/>
    <w:rsid w:val="00384BB3"/>
    <w:rsid w:val="00385057"/>
    <w:rsid w:val="00385679"/>
    <w:rsid w:val="00385C33"/>
    <w:rsid w:val="00386611"/>
    <w:rsid w:val="00390697"/>
    <w:rsid w:val="00390B04"/>
    <w:rsid w:val="00391372"/>
    <w:rsid w:val="00391E82"/>
    <w:rsid w:val="0039211C"/>
    <w:rsid w:val="0039224E"/>
    <w:rsid w:val="0039296E"/>
    <w:rsid w:val="00395056"/>
    <w:rsid w:val="00395925"/>
    <w:rsid w:val="00397560"/>
    <w:rsid w:val="003A0B49"/>
    <w:rsid w:val="003A0DBB"/>
    <w:rsid w:val="003A2858"/>
    <w:rsid w:val="003A2E30"/>
    <w:rsid w:val="003A38C8"/>
    <w:rsid w:val="003A7219"/>
    <w:rsid w:val="003B0456"/>
    <w:rsid w:val="003B17C8"/>
    <w:rsid w:val="003B3396"/>
    <w:rsid w:val="003B4B17"/>
    <w:rsid w:val="003B51E6"/>
    <w:rsid w:val="003B5D65"/>
    <w:rsid w:val="003B738A"/>
    <w:rsid w:val="003B79DE"/>
    <w:rsid w:val="003B7A82"/>
    <w:rsid w:val="003C03C0"/>
    <w:rsid w:val="003C0537"/>
    <w:rsid w:val="003C0EF5"/>
    <w:rsid w:val="003C2368"/>
    <w:rsid w:val="003C70CA"/>
    <w:rsid w:val="003C7E95"/>
    <w:rsid w:val="003C7FC0"/>
    <w:rsid w:val="003D0031"/>
    <w:rsid w:val="003D0033"/>
    <w:rsid w:val="003D133C"/>
    <w:rsid w:val="003D1B1A"/>
    <w:rsid w:val="003D21C9"/>
    <w:rsid w:val="003D32AA"/>
    <w:rsid w:val="003D3404"/>
    <w:rsid w:val="003D4374"/>
    <w:rsid w:val="003D443F"/>
    <w:rsid w:val="003D72E4"/>
    <w:rsid w:val="003E0B09"/>
    <w:rsid w:val="003E0C88"/>
    <w:rsid w:val="003E4A15"/>
    <w:rsid w:val="003E53EC"/>
    <w:rsid w:val="003E5A9C"/>
    <w:rsid w:val="003E617B"/>
    <w:rsid w:val="003E6704"/>
    <w:rsid w:val="003F0356"/>
    <w:rsid w:val="003F15F9"/>
    <w:rsid w:val="003F1F07"/>
    <w:rsid w:val="003F2868"/>
    <w:rsid w:val="003F28C5"/>
    <w:rsid w:val="003F29DD"/>
    <w:rsid w:val="003F4053"/>
    <w:rsid w:val="003F42C2"/>
    <w:rsid w:val="003F4A02"/>
    <w:rsid w:val="003F5B8D"/>
    <w:rsid w:val="003F5D61"/>
    <w:rsid w:val="003F755F"/>
    <w:rsid w:val="003F7B82"/>
    <w:rsid w:val="003F7F76"/>
    <w:rsid w:val="00400908"/>
    <w:rsid w:val="00401EDA"/>
    <w:rsid w:val="00402335"/>
    <w:rsid w:val="00403E76"/>
    <w:rsid w:val="004041FA"/>
    <w:rsid w:val="00404F3F"/>
    <w:rsid w:val="00404F97"/>
    <w:rsid w:val="00405426"/>
    <w:rsid w:val="00405787"/>
    <w:rsid w:val="00410743"/>
    <w:rsid w:val="00411444"/>
    <w:rsid w:val="004125E7"/>
    <w:rsid w:val="00412653"/>
    <w:rsid w:val="00412F6C"/>
    <w:rsid w:val="0041311C"/>
    <w:rsid w:val="00414C69"/>
    <w:rsid w:val="00416156"/>
    <w:rsid w:val="004167B0"/>
    <w:rsid w:val="00416ADA"/>
    <w:rsid w:val="00417A0D"/>
    <w:rsid w:val="004215D8"/>
    <w:rsid w:val="00421673"/>
    <w:rsid w:val="00421B23"/>
    <w:rsid w:val="004221BA"/>
    <w:rsid w:val="004232F6"/>
    <w:rsid w:val="004234F2"/>
    <w:rsid w:val="00424202"/>
    <w:rsid w:val="004257B0"/>
    <w:rsid w:val="00425927"/>
    <w:rsid w:val="00427C83"/>
    <w:rsid w:val="0043054B"/>
    <w:rsid w:val="004315CD"/>
    <w:rsid w:val="00431C4F"/>
    <w:rsid w:val="00432655"/>
    <w:rsid w:val="00432C59"/>
    <w:rsid w:val="00432F3E"/>
    <w:rsid w:val="00435A6C"/>
    <w:rsid w:val="00440085"/>
    <w:rsid w:val="00441F03"/>
    <w:rsid w:val="00442209"/>
    <w:rsid w:val="0044238C"/>
    <w:rsid w:val="00446D73"/>
    <w:rsid w:val="004471F0"/>
    <w:rsid w:val="00447E1C"/>
    <w:rsid w:val="004513F6"/>
    <w:rsid w:val="004529AC"/>
    <w:rsid w:val="004557F9"/>
    <w:rsid w:val="00456476"/>
    <w:rsid w:val="00457030"/>
    <w:rsid w:val="00462645"/>
    <w:rsid w:val="00463D96"/>
    <w:rsid w:val="00464C11"/>
    <w:rsid w:val="00465195"/>
    <w:rsid w:val="004679F3"/>
    <w:rsid w:val="00467FCC"/>
    <w:rsid w:val="00470902"/>
    <w:rsid w:val="00475BE7"/>
    <w:rsid w:val="00475F5C"/>
    <w:rsid w:val="00476895"/>
    <w:rsid w:val="00480B0B"/>
    <w:rsid w:val="0048111B"/>
    <w:rsid w:val="004811A3"/>
    <w:rsid w:val="00482EDA"/>
    <w:rsid w:val="004844B8"/>
    <w:rsid w:val="00484816"/>
    <w:rsid w:val="0048686F"/>
    <w:rsid w:val="00486C85"/>
    <w:rsid w:val="00493EF8"/>
    <w:rsid w:val="004948F7"/>
    <w:rsid w:val="004A04C0"/>
    <w:rsid w:val="004A07EE"/>
    <w:rsid w:val="004A10CE"/>
    <w:rsid w:val="004A3AA8"/>
    <w:rsid w:val="004A3F1E"/>
    <w:rsid w:val="004A43DE"/>
    <w:rsid w:val="004A4993"/>
    <w:rsid w:val="004A4A2E"/>
    <w:rsid w:val="004A5C2D"/>
    <w:rsid w:val="004B1B89"/>
    <w:rsid w:val="004B2381"/>
    <w:rsid w:val="004B4E95"/>
    <w:rsid w:val="004B57D3"/>
    <w:rsid w:val="004B647E"/>
    <w:rsid w:val="004B75E0"/>
    <w:rsid w:val="004C0133"/>
    <w:rsid w:val="004C0143"/>
    <w:rsid w:val="004C0750"/>
    <w:rsid w:val="004D115B"/>
    <w:rsid w:val="004D1445"/>
    <w:rsid w:val="004D1570"/>
    <w:rsid w:val="004D2387"/>
    <w:rsid w:val="004D7316"/>
    <w:rsid w:val="004E0B03"/>
    <w:rsid w:val="004E18FF"/>
    <w:rsid w:val="004E1D77"/>
    <w:rsid w:val="004E4A1A"/>
    <w:rsid w:val="004E70B3"/>
    <w:rsid w:val="004E76EC"/>
    <w:rsid w:val="004E7AB1"/>
    <w:rsid w:val="004E7C99"/>
    <w:rsid w:val="004F06B8"/>
    <w:rsid w:val="004F0CCD"/>
    <w:rsid w:val="004F161B"/>
    <w:rsid w:val="004F22BB"/>
    <w:rsid w:val="004F2748"/>
    <w:rsid w:val="004F384B"/>
    <w:rsid w:val="004F56A1"/>
    <w:rsid w:val="004F6132"/>
    <w:rsid w:val="004F63E1"/>
    <w:rsid w:val="004F6C67"/>
    <w:rsid w:val="005018D6"/>
    <w:rsid w:val="00502213"/>
    <w:rsid w:val="00502F25"/>
    <w:rsid w:val="00505422"/>
    <w:rsid w:val="00505A74"/>
    <w:rsid w:val="005060A2"/>
    <w:rsid w:val="00506A61"/>
    <w:rsid w:val="00506F05"/>
    <w:rsid w:val="0050743A"/>
    <w:rsid w:val="00510D41"/>
    <w:rsid w:val="0051291E"/>
    <w:rsid w:val="00512B4F"/>
    <w:rsid w:val="00513991"/>
    <w:rsid w:val="00513AB7"/>
    <w:rsid w:val="00514132"/>
    <w:rsid w:val="005144EC"/>
    <w:rsid w:val="005155AF"/>
    <w:rsid w:val="00515DBB"/>
    <w:rsid w:val="005172F0"/>
    <w:rsid w:val="00517F59"/>
    <w:rsid w:val="00521D4E"/>
    <w:rsid w:val="00522BC0"/>
    <w:rsid w:val="005230A9"/>
    <w:rsid w:val="00524683"/>
    <w:rsid w:val="00525A8B"/>
    <w:rsid w:val="00526332"/>
    <w:rsid w:val="00526855"/>
    <w:rsid w:val="005302B9"/>
    <w:rsid w:val="00530C47"/>
    <w:rsid w:val="005310CF"/>
    <w:rsid w:val="005321C8"/>
    <w:rsid w:val="005324D0"/>
    <w:rsid w:val="005329F2"/>
    <w:rsid w:val="005332FB"/>
    <w:rsid w:val="00533552"/>
    <w:rsid w:val="00534470"/>
    <w:rsid w:val="005353EB"/>
    <w:rsid w:val="005368BE"/>
    <w:rsid w:val="00537499"/>
    <w:rsid w:val="005379A4"/>
    <w:rsid w:val="00537FC4"/>
    <w:rsid w:val="00540DC6"/>
    <w:rsid w:val="00542487"/>
    <w:rsid w:val="00543486"/>
    <w:rsid w:val="00543702"/>
    <w:rsid w:val="00547604"/>
    <w:rsid w:val="00550283"/>
    <w:rsid w:val="00551730"/>
    <w:rsid w:val="00551B2F"/>
    <w:rsid w:val="00551FD8"/>
    <w:rsid w:val="00551FF1"/>
    <w:rsid w:val="00552C04"/>
    <w:rsid w:val="005536C8"/>
    <w:rsid w:val="00554AA4"/>
    <w:rsid w:val="005557D6"/>
    <w:rsid w:val="0055583E"/>
    <w:rsid w:val="005567D1"/>
    <w:rsid w:val="005569DD"/>
    <w:rsid w:val="00556CE9"/>
    <w:rsid w:val="00556EA7"/>
    <w:rsid w:val="0055705B"/>
    <w:rsid w:val="00557994"/>
    <w:rsid w:val="0056023D"/>
    <w:rsid w:val="00562053"/>
    <w:rsid w:val="005658F0"/>
    <w:rsid w:val="00565A67"/>
    <w:rsid w:val="00566CBC"/>
    <w:rsid w:val="00566D90"/>
    <w:rsid w:val="00567238"/>
    <w:rsid w:val="0057137D"/>
    <w:rsid w:val="00573559"/>
    <w:rsid w:val="00573746"/>
    <w:rsid w:val="00573750"/>
    <w:rsid w:val="00581F9B"/>
    <w:rsid w:val="005828C1"/>
    <w:rsid w:val="00583A9C"/>
    <w:rsid w:val="00583CFC"/>
    <w:rsid w:val="00584B2E"/>
    <w:rsid w:val="00585565"/>
    <w:rsid w:val="00587D93"/>
    <w:rsid w:val="0059095F"/>
    <w:rsid w:val="005928A9"/>
    <w:rsid w:val="00592989"/>
    <w:rsid w:val="00592ABA"/>
    <w:rsid w:val="00594B8F"/>
    <w:rsid w:val="00595444"/>
    <w:rsid w:val="00595DDC"/>
    <w:rsid w:val="005A050E"/>
    <w:rsid w:val="005A1121"/>
    <w:rsid w:val="005A1A9D"/>
    <w:rsid w:val="005A22A8"/>
    <w:rsid w:val="005A338E"/>
    <w:rsid w:val="005A47C6"/>
    <w:rsid w:val="005A4EAB"/>
    <w:rsid w:val="005A5D5E"/>
    <w:rsid w:val="005B2BF6"/>
    <w:rsid w:val="005B3702"/>
    <w:rsid w:val="005B3831"/>
    <w:rsid w:val="005B44B6"/>
    <w:rsid w:val="005B48C9"/>
    <w:rsid w:val="005B7FBB"/>
    <w:rsid w:val="005C0687"/>
    <w:rsid w:val="005C098C"/>
    <w:rsid w:val="005C14B7"/>
    <w:rsid w:val="005C1F73"/>
    <w:rsid w:val="005C2004"/>
    <w:rsid w:val="005C208D"/>
    <w:rsid w:val="005C2E36"/>
    <w:rsid w:val="005C32C9"/>
    <w:rsid w:val="005C578F"/>
    <w:rsid w:val="005C7B2F"/>
    <w:rsid w:val="005D09E0"/>
    <w:rsid w:val="005D146F"/>
    <w:rsid w:val="005D21B9"/>
    <w:rsid w:val="005D3224"/>
    <w:rsid w:val="005D3822"/>
    <w:rsid w:val="005D39E6"/>
    <w:rsid w:val="005D3B13"/>
    <w:rsid w:val="005D3DC1"/>
    <w:rsid w:val="005D4201"/>
    <w:rsid w:val="005D4D6E"/>
    <w:rsid w:val="005D5351"/>
    <w:rsid w:val="005D54C8"/>
    <w:rsid w:val="005D73F9"/>
    <w:rsid w:val="005D7A19"/>
    <w:rsid w:val="005E0BBE"/>
    <w:rsid w:val="005E1622"/>
    <w:rsid w:val="005E1DE7"/>
    <w:rsid w:val="005E206E"/>
    <w:rsid w:val="005E20EA"/>
    <w:rsid w:val="005E2523"/>
    <w:rsid w:val="005E3AB2"/>
    <w:rsid w:val="005E446D"/>
    <w:rsid w:val="005E6758"/>
    <w:rsid w:val="005E7627"/>
    <w:rsid w:val="005F1B2D"/>
    <w:rsid w:val="005F3DE1"/>
    <w:rsid w:val="005F5216"/>
    <w:rsid w:val="005F56BB"/>
    <w:rsid w:val="005F56E6"/>
    <w:rsid w:val="005F61BE"/>
    <w:rsid w:val="00600421"/>
    <w:rsid w:val="006006C6"/>
    <w:rsid w:val="0060403E"/>
    <w:rsid w:val="006046A7"/>
    <w:rsid w:val="00606024"/>
    <w:rsid w:val="00611B22"/>
    <w:rsid w:val="006146C5"/>
    <w:rsid w:val="00615625"/>
    <w:rsid w:val="006176D1"/>
    <w:rsid w:val="006223F1"/>
    <w:rsid w:val="00622531"/>
    <w:rsid w:val="00622C40"/>
    <w:rsid w:val="006234B2"/>
    <w:rsid w:val="00626611"/>
    <w:rsid w:val="00631423"/>
    <w:rsid w:val="0063197E"/>
    <w:rsid w:val="00631D26"/>
    <w:rsid w:val="00632141"/>
    <w:rsid w:val="006328C5"/>
    <w:rsid w:val="00632A3E"/>
    <w:rsid w:val="00633A10"/>
    <w:rsid w:val="00633F52"/>
    <w:rsid w:val="00635D1D"/>
    <w:rsid w:val="00636B1A"/>
    <w:rsid w:val="0064068D"/>
    <w:rsid w:val="00640A8C"/>
    <w:rsid w:val="00641580"/>
    <w:rsid w:val="006433E8"/>
    <w:rsid w:val="00643ADE"/>
    <w:rsid w:val="00644417"/>
    <w:rsid w:val="006445D3"/>
    <w:rsid w:val="00646275"/>
    <w:rsid w:val="0064635E"/>
    <w:rsid w:val="006469F6"/>
    <w:rsid w:val="00647DD4"/>
    <w:rsid w:val="006525D4"/>
    <w:rsid w:val="00662C0F"/>
    <w:rsid w:val="00663661"/>
    <w:rsid w:val="0066368B"/>
    <w:rsid w:val="00663BC3"/>
    <w:rsid w:val="00663FD7"/>
    <w:rsid w:val="00664BC9"/>
    <w:rsid w:val="00666204"/>
    <w:rsid w:val="00670EB0"/>
    <w:rsid w:val="006714E2"/>
    <w:rsid w:val="00672B8B"/>
    <w:rsid w:val="0067402C"/>
    <w:rsid w:val="00676026"/>
    <w:rsid w:val="00676797"/>
    <w:rsid w:val="00676AE4"/>
    <w:rsid w:val="00677B12"/>
    <w:rsid w:val="00677C8C"/>
    <w:rsid w:val="00681167"/>
    <w:rsid w:val="00682297"/>
    <w:rsid w:val="006838AC"/>
    <w:rsid w:val="006841BE"/>
    <w:rsid w:val="0068456B"/>
    <w:rsid w:val="006846B6"/>
    <w:rsid w:val="006853BA"/>
    <w:rsid w:val="00685ABD"/>
    <w:rsid w:val="00686D4C"/>
    <w:rsid w:val="00687AB2"/>
    <w:rsid w:val="0069200C"/>
    <w:rsid w:val="006932B0"/>
    <w:rsid w:val="00693E7B"/>
    <w:rsid w:val="00694626"/>
    <w:rsid w:val="006947C0"/>
    <w:rsid w:val="00694A5B"/>
    <w:rsid w:val="00695219"/>
    <w:rsid w:val="006A2A0C"/>
    <w:rsid w:val="006A2B9C"/>
    <w:rsid w:val="006A2D2E"/>
    <w:rsid w:val="006A3AEA"/>
    <w:rsid w:val="006A3F92"/>
    <w:rsid w:val="006A582B"/>
    <w:rsid w:val="006A6673"/>
    <w:rsid w:val="006A67B4"/>
    <w:rsid w:val="006A6E59"/>
    <w:rsid w:val="006A75EF"/>
    <w:rsid w:val="006A7C9F"/>
    <w:rsid w:val="006B2F73"/>
    <w:rsid w:val="006B5380"/>
    <w:rsid w:val="006C0FD8"/>
    <w:rsid w:val="006C14FC"/>
    <w:rsid w:val="006C1ED8"/>
    <w:rsid w:val="006C2492"/>
    <w:rsid w:val="006C2887"/>
    <w:rsid w:val="006C4D5E"/>
    <w:rsid w:val="006C51F9"/>
    <w:rsid w:val="006C66B5"/>
    <w:rsid w:val="006C6819"/>
    <w:rsid w:val="006C6E3A"/>
    <w:rsid w:val="006D0C6C"/>
    <w:rsid w:val="006D1E4A"/>
    <w:rsid w:val="006D2FBE"/>
    <w:rsid w:val="006D3E1D"/>
    <w:rsid w:val="006D4A24"/>
    <w:rsid w:val="006D4D09"/>
    <w:rsid w:val="006D5785"/>
    <w:rsid w:val="006D7179"/>
    <w:rsid w:val="006D7204"/>
    <w:rsid w:val="006D740B"/>
    <w:rsid w:val="006D7D45"/>
    <w:rsid w:val="006E0090"/>
    <w:rsid w:val="006E17B6"/>
    <w:rsid w:val="006E1892"/>
    <w:rsid w:val="006E2457"/>
    <w:rsid w:val="006E5021"/>
    <w:rsid w:val="006E51BB"/>
    <w:rsid w:val="006E61A0"/>
    <w:rsid w:val="006E73E5"/>
    <w:rsid w:val="006E742E"/>
    <w:rsid w:val="006E7B10"/>
    <w:rsid w:val="006F0F13"/>
    <w:rsid w:val="006F126B"/>
    <w:rsid w:val="006F1577"/>
    <w:rsid w:val="006F1A2A"/>
    <w:rsid w:val="006F1CFA"/>
    <w:rsid w:val="006F1D4F"/>
    <w:rsid w:val="006F21AE"/>
    <w:rsid w:val="006F39E2"/>
    <w:rsid w:val="006F3C14"/>
    <w:rsid w:val="006F47C1"/>
    <w:rsid w:val="00700434"/>
    <w:rsid w:val="00701003"/>
    <w:rsid w:val="00701D9F"/>
    <w:rsid w:val="00701F4E"/>
    <w:rsid w:val="007024E3"/>
    <w:rsid w:val="00703D51"/>
    <w:rsid w:val="00704407"/>
    <w:rsid w:val="00704DB7"/>
    <w:rsid w:val="0070559A"/>
    <w:rsid w:val="00707E99"/>
    <w:rsid w:val="00710A61"/>
    <w:rsid w:val="00712078"/>
    <w:rsid w:val="007122AD"/>
    <w:rsid w:val="00713048"/>
    <w:rsid w:val="0071410F"/>
    <w:rsid w:val="0071433B"/>
    <w:rsid w:val="0071436A"/>
    <w:rsid w:val="00720922"/>
    <w:rsid w:val="00720AD8"/>
    <w:rsid w:val="007210DC"/>
    <w:rsid w:val="00722189"/>
    <w:rsid w:val="007226E0"/>
    <w:rsid w:val="00723293"/>
    <w:rsid w:val="00723DBD"/>
    <w:rsid w:val="00724333"/>
    <w:rsid w:val="00725E75"/>
    <w:rsid w:val="0073116D"/>
    <w:rsid w:val="007312B1"/>
    <w:rsid w:val="007322D0"/>
    <w:rsid w:val="00733029"/>
    <w:rsid w:val="007339D0"/>
    <w:rsid w:val="00734804"/>
    <w:rsid w:val="007354CF"/>
    <w:rsid w:val="007354EF"/>
    <w:rsid w:val="007359D0"/>
    <w:rsid w:val="00735E57"/>
    <w:rsid w:val="007369D8"/>
    <w:rsid w:val="00736FF4"/>
    <w:rsid w:val="00737624"/>
    <w:rsid w:val="00737B0C"/>
    <w:rsid w:val="00740006"/>
    <w:rsid w:val="00740C3C"/>
    <w:rsid w:val="00740E42"/>
    <w:rsid w:val="00742AC9"/>
    <w:rsid w:val="00742DB1"/>
    <w:rsid w:val="00743F85"/>
    <w:rsid w:val="00744BF7"/>
    <w:rsid w:val="00744F01"/>
    <w:rsid w:val="00745DA8"/>
    <w:rsid w:val="00755BB7"/>
    <w:rsid w:val="0075638F"/>
    <w:rsid w:val="0076016E"/>
    <w:rsid w:val="007606BD"/>
    <w:rsid w:val="00761336"/>
    <w:rsid w:val="00761493"/>
    <w:rsid w:val="00762833"/>
    <w:rsid w:val="00762852"/>
    <w:rsid w:val="0076356A"/>
    <w:rsid w:val="00763BC1"/>
    <w:rsid w:val="00763F07"/>
    <w:rsid w:val="007676B3"/>
    <w:rsid w:val="00770F9B"/>
    <w:rsid w:val="0077224D"/>
    <w:rsid w:val="00775B6B"/>
    <w:rsid w:val="0077618B"/>
    <w:rsid w:val="00776C1A"/>
    <w:rsid w:val="0077710E"/>
    <w:rsid w:val="007776D4"/>
    <w:rsid w:val="00777876"/>
    <w:rsid w:val="00781145"/>
    <w:rsid w:val="00781CE3"/>
    <w:rsid w:val="00781CF7"/>
    <w:rsid w:val="00781D55"/>
    <w:rsid w:val="007824E3"/>
    <w:rsid w:val="0078486D"/>
    <w:rsid w:val="007851FB"/>
    <w:rsid w:val="00787032"/>
    <w:rsid w:val="0078736F"/>
    <w:rsid w:val="007877EB"/>
    <w:rsid w:val="00791940"/>
    <w:rsid w:val="0079307D"/>
    <w:rsid w:val="00796450"/>
    <w:rsid w:val="00796BCF"/>
    <w:rsid w:val="007A1711"/>
    <w:rsid w:val="007A17B4"/>
    <w:rsid w:val="007A30DD"/>
    <w:rsid w:val="007A38DE"/>
    <w:rsid w:val="007A4A96"/>
    <w:rsid w:val="007A6413"/>
    <w:rsid w:val="007A6FBA"/>
    <w:rsid w:val="007B13A7"/>
    <w:rsid w:val="007B221C"/>
    <w:rsid w:val="007B4E28"/>
    <w:rsid w:val="007B74C1"/>
    <w:rsid w:val="007B797D"/>
    <w:rsid w:val="007C0CE9"/>
    <w:rsid w:val="007C0F34"/>
    <w:rsid w:val="007C0FB5"/>
    <w:rsid w:val="007C2E45"/>
    <w:rsid w:val="007C3D85"/>
    <w:rsid w:val="007C43CA"/>
    <w:rsid w:val="007C45E0"/>
    <w:rsid w:val="007C67CB"/>
    <w:rsid w:val="007C6EDA"/>
    <w:rsid w:val="007C7456"/>
    <w:rsid w:val="007D0330"/>
    <w:rsid w:val="007D1000"/>
    <w:rsid w:val="007D235E"/>
    <w:rsid w:val="007D4347"/>
    <w:rsid w:val="007D5852"/>
    <w:rsid w:val="007D5B58"/>
    <w:rsid w:val="007D61EF"/>
    <w:rsid w:val="007D6229"/>
    <w:rsid w:val="007D6D41"/>
    <w:rsid w:val="007D780E"/>
    <w:rsid w:val="007D7F94"/>
    <w:rsid w:val="007E1AE5"/>
    <w:rsid w:val="007E37B7"/>
    <w:rsid w:val="007E38D4"/>
    <w:rsid w:val="007E45D2"/>
    <w:rsid w:val="007E5C80"/>
    <w:rsid w:val="007F0264"/>
    <w:rsid w:val="007F15E1"/>
    <w:rsid w:val="007F1D98"/>
    <w:rsid w:val="007F2C7B"/>
    <w:rsid w:val="007F4C33"/>
    <w:rsid w:val="007F4E1C"/>
    <w:rsid w:val="007F4F95"/>
    <w:rsid w:val="007F51F5"/>
    <w:rsid w:val="007F6C41"/>
    <w:rsid w:val="007F6E63"/>
    <w:rsid w:val="007F79CE"/>
    <w:rsid w:val="0080105F"/>
    <w:rsid w:val="00802AE1"/>
    <w:rsid w:val="00802B7C"/>
    <w:rsid w:val="00803AF3"/>
    <w:rsid w:val="00803B9C"/>
    <w:rsid w:val="00803BB7"/>
    <w:rsid w:val="00805DDB"/>
    <w:rsid w:val="00806961"/>
    <w:rsid w:val="0081010E"/>
    <w:rsid w:val="00811C5D"/>
    <w:rsid w:val="0081413D"/>
    <w:rsid w:val="00814D89"/>
    <w:rsid w:val="00815A87"/>
    <w:rsid w:val="00817AED"/>
    <w:rsid w:val="00820C32"/>
    <w:rsid w:val="00821289"/>
    <w:rsid w:val="00821963"/>
    <w:rsid w:val="00821CAE"/>
    <w:rsid w:val="00821D7B"/>
    <w:rsid w:val="00822AE3"/>
    <w:rsid w:val="00823D6E"/>
    <w:rsid w:val="00824AE6"/>
    <w:rsid w:val="00830977"/>
    <w:rsid w:val="00831E92"/>
    <w:rsid w:val="00831F5E"/>
    <w:rsid w:val="0083260A"/>
    <w:rsid w:val="0083409A"/>
    <w:rsid w:val="00836B51"/>
    <w:rsid w:val="00837B1C"/>
    <w:rsid w:val="00837F98"/>
    <w:rsid w:val="0084009A"/>
    <w:rsid w:val="00840FCC"/>
    <w:rsid w:val="008424A5"/>
    <w:rsid w:val="00844226"/>
    <w:rsid w:val="008443A7"/>
    <w:rsid w:val="00845307"/>
    <w:rsid w:val="00845E61"/>
    <w:rsid w:val="0084795B"/>
    <w:rsid w:val="008509D8"/>
    <w:rsid w:val="0085104C"/>
    <w:rsid w:val="0085198B"/>
    <w:rsid w:val="00851FEA"/>
    <w:rsid w:val="0085233B"/>
    <w:rsid w:val="00852657"/>
    <w:rsid w:val="0085316C"/>
    <w:rsid w:val="00853BA3"/>
    <w:rsid w:val="00853C18"/>
    <w:rsid w:val="008578EE"/>
    <w:rsid w:val="0086073B"/>
    <w:rsid w:val="0086195C"/>
    <w:rsid w:val="00862BA2"/>
    <w:rsid w:val="00863297"/>
    <w:rsid w:val="008650C0"/>
    <w:rsid w:val="0086510F"/>
    <w:rsid w:val="00865822"/>
    <w:rsid w:val="00865B1F"/>
    <w:rsid w:val="00865EF4"/>
    <w:rsid w:val="008668EF"/>
    <w:rsid w:val="00866CB4"/>
    <w:rsid w:val="00867123"/>
    <w:rsid w:val="00867599"/>
    <w:rsid w:val="00867E60"/>
    <w:rsid w:val="0087033B"/>
    <w:rsid w:val="008706B3"/>
    <w:rsid w:val="008719A7"/>
    <w:rsid w:val="00872903"/>
    <w:rsid w:val="00874A0B"/>
    <w:rsid w:val="0087614C"/>
    <w:rsid w:val="00877D3F"/>
    <w:rsid w:val="00880644"/>
    <w:rsid w:val="008806CD"/>
    <w:rsid w:val="008808B5"/>
    <w:rsid w:val="00881408"/>
    <w:rsid w:val="008815C9"/>
    <w:rsid w:val="00886010"/>
    <w:rsid w:val="00887428"/>
    <w:rsid w:val="00891B68"/>
    <w:rsid w:val="00895544"/>
    <w:rsid w:val="00895DD4"/>
    <w:rsid w:val="008976BD"/>
    <w:rsid w:val="008A03D2"/>
    <w:rsid w:val="008A044A"/>
    <w:rsid w:val="008A11B6"/>
    <w:rsid w:val="008A14EB"/>
    <w:rsid w:val="008A1BF2"/>
    <w:rsid w:val="008A2470"/>
    <w:rsid w:val="008A288D"/>
    <w:rsid w:val="008A32D1"/>
    <w:rsid w:val="008A380B"/>
    <w:rsid w:val="008A7058"/>
    <w:rsid w:val="008A7EA4"/>
    <w:rsid w:val="008B0017"/>
    <w:rsid w:val="008B0B42"/>
    <w:rsid w:val="008B1440"/>
    <w:rsid w:val="008B1F23"/>
    <w:rsid w:val="008B27FD"/>
    <w:rsid w:val="008B2B2E"/>
    <w:rsid w:val="008B3247"/>
    <w:rsid w:val="008B628B"/>
    <w:rsid w:val="008B689A"/>
    <w:rsid w:val="008B7DD2"/>
    <w:rsid w:val="008C0FBB"/>
    <w:rsid w:val="008C1F32"/>
    <w:rsid w:val="008C2BB0"/>
    <w:rsid w:val="008C2D52"/>
    <w:rsid w:val="008C3BF4"/>
    <w:rsid w:val="008C3C0E"/>
    <w:rsid w:val="008C4A20"/>
    <w:rsid w:val="008C71B0"/>
    <w:rsid w:val="008C7507"/>
    <w:rsid w:val="008C75E8"/>
    <w:rsid w:val="008D0213"/>
    <w:rsid w:val="008D05D3"/>
    <w:rsid w:val="008D0BA2"/>
    <w:rsid w:val="008D305E"/>
    <w:rsid w:val="008D382C"/>
    <w:rsid w:val="008D6D0A"/>
    <w:rsid w:val="008D7945"/>
    <w:rsid w:val="008E004B"/>
    <w:rsid w:val="008E0B47"/>
    <w:rsid w:val="008E1002"/>
    <w:rsid w:val="008E153F"/>
    <w:rsid w:val="008E17ED"/>
    <w:rsid w:val="008E3846"/>
    <w:rsid w:val="008E6415"/>
    <w:rsid w:val="008E6FF3"/>
    <w:rsid w:val="008E75CA"/>
    <w:rsid w:val="008F12E1"/>
    <w:rsid w:val="008F4195"/>
    <w:rsid w:val="008F4D6F"/>
    <w:rsid w:val="008F5789"/>
    <w:rsid w:val="008F6424"/>
    <w:rsid w:val="008F68AB"/>
    <w:rsid w:val="00900110"/>
    <w:rsid w:val="0090071E"/>
    <w:rsid w:val="00906A27"/>
    <w:rsid w:val="00910262"/>
    <w:rsid w:val="00910DB9"/>
    <w:rsid w:val="009119FF"/>
    <w:rsid w:val="009124AF"/>
    <w:rsid w:val="00912B6A"/>
    <w:rsid w:val="00912F83"/>
    <w:rsid w:val="00914028"/>
    <w:rsid w:val="00914047"/>
    <w:rsid w:val="00914E16"/>
    <w:rsid w:val="0091583E"/>
    <w:rsid w:val="00915D48"/>
    <w:rsid w:val="009164DD"/>
    <w:rsid w:val="00917AAC"/>
    <w:rsid w:val="00917B85"/>
    <w:rsid w:val="00921233"/>
    <w:rsid w:val="00922995"/>
    <w:rsid w:val="009229D8"/>
    <w:rsid w:val="009230EC"/>
    <w:rsid w:val="00923760"/>
    <w:rsid w:val="009239B6"/>
    <w:rsid w:val="0092572C"/>
    <w:rsid w:val="00925F25"/>
    <w:rsid w:val="00926B3C"/>
    <w:rsid w:val="00926B9E"/>
    <w:rsid w:val="0092789D"/>
    <w:rsid w:val="00927AFD"/>
    <w:rsid w:val="009301D9"/>
    <w:rsid w:val="009328EE"/>
    <w:rsid w:val="00932C61"/>
    <w:rsid w:val="009331A2"/>
    <w:rsid w:val="009338B5"/>
    <w:rsid w:val="009345A8"/>
    <w:rsid w:val="00935957"/>
    <w:rsid w:val="00935CE1"/>
    <w:rsid w:val="0093608C"/>
    <w:rsid w:val="00937934"/>
    <w:rsid w:val="0094065B"/>
    <w:rsid w:val="00941F3F"/>
    <w:rsid w:val="0094260C"/>
    <w:rsid w:val="00943754"/>
    <w:rsid w:val="009453C0"/>
    <w:rsid w:val="00945A63"/>
    <w:rsid w:val="00945A84"/>
    <w:rsid w:val="0094708E"/>
    <w:rsid w:val="0095011D"/>
    <w:rsid w:val="00952F84"/>
    <w:rsid w:val="00953476"/>
    <w:rsid w:val="009539E8"/>
    <w:rsid w:val="00955784"/>
    <w:rsid w:val="0095718A"/>
    <w:rsid w:val="009604CB"/>
    <w:rsid w:val="00961BCB"/>
    <w:rsid w:val="009636FC"/>
    <w:rsid w:val="00965C60"/>
    <w:rsid w:val="00967FD3"/>
    <w:rsid w:val="0097128F"/>
    <w:rsid w:val="00973BC1"/>
    <w:rsid w:val="009772DD"/>
    <w:rsid w:val="009778AD"/>
    <w:rsid w:val="00980696"/>
    <w:rsid w:val="00980CB9"/>
    <w:rsid w:val="0098161D"/>
    <w:rsid w:val="009818FC"/>
    <w:rsid w:val="009821D0"/>
    <w:rsid w:val="009842CA"/>
    <w:rsid w:val="00984D13"/>
    <w:rsid w:val="00985249"/>
    <w:rsid w:val="00990496"/>
    <w:rsid w:val="0099150C"/>
    <w:rsid w:val="009919B8"/>
    <w:rsid w:val="009921DF"/>
    <w:rsid w:val="00995ACA"/>
    <w:rsid w:val="00996E04"/>
    <w:rsid w:val="0099745A"/>
    <w:rsid w:val="009A198D"/>
    <w:rsid w:val="009A22E3"/>
    <w:rsid w:val="009A479C"/>
    <w:rsid w:val="009A71CF"/>
    <w:rsid w:val="009A7C7A"/>
    <w:rsid w:val="009A7D74"/>
    <w:rsid w:val="009B0251"/>
    <w:rsid w:val="009B03B3"/>
    <w:rsid w:val="009B1591"/>
    <w:rsid w:val="009B449E"/>
    <w:rsid w:val="009B4634"/>
    <w:rsid w:val="009B48A5"/>
    <w:rsid w:val="009B587E"/>
    <w:rsid w:val="009C0153"/>
    <w:rsid w:val="009C1E50"/>
    <w:rsid w:val="009C2BFC"/>
    <w:rsid w:val="009C3231"/>
    <w:rsid w:val="009C3EB9"/>
    <w:rsid w:val="009D03B2"/>
    <w:rsid w:val="009D1543"/>
    <w:rsid w:val="009D2337"/>
    <w:rsid w:val="009D62E2"/>
    <w:rsid w:val="009D6FD6"/>
    <w:rsid w:val="009D7C72"/>
    <w:rsid w:val="009D7D75"/>
    <w:rsid w:val="009E077B"/>
    <w:rsid w:val="009E0B9B"/>
    <w:rsid w:val="009E47DF"/>
    <w:rsid w:val="009E47EF"/>
    <w:rsid w:val="009E512B"/>
    <w:rsid w:val="009E57A7"/>
    <w:rsid w:val="009E7D78"/>
    <w:rsid w:val="009F0217"/>
    <w:rsid w:val="009F1A00"/>
    <w:rsid w:val="009F1C92"/>
    <w:rsid w:val="009F37E3"/>
    <w:rsid w:val="009F628E"/>
    <w:rsid w:val="009F7346"/>
    <w:rsid w:val="009F7820"/>
    <w:rsid w:val="00A000CD"/>
    <w:rsid w:val="00A00436"/>
    <w:rsid w:val="00A0089F"/>
    <w:rsid w:val="00A01BBF"/>
    <w:rsid w:val="00A04AEB"/>
    <w:rsid w:val="00A04CEC"/>
    <w:rsid w:val="00A05F43"/>
    <w:rsid w:val="00A06214"/>
    <w:rsid w:val="00A06611"/>
    <w:rsid w:val="00A0662B"/>
    <w:rsid w:val="00A06BD4"/>
    <w:rsid w:val="00A06BFF"/>
    <w:rsid w:val="00A112F0"/>
    <w:rsid w:val="00A12B41"/>
    <w:rsid w:val="00A12B97"/>
    <w:rsid w:val="00A132E5"/>
    <w:rsid w:val="00A13D20"/>
    <w:rsid w:val="00A1591A"/>
    <w:rsid w:val="00A17980"/>
    <w:rsid w:val="00A17F66"/>
    <w:rsid w:val="00A2186A"/>
    <w:rsid w:val="00A21E8D"/>
    <w:rsid w:val="00A233D0"/>
    <w:rsid w:val="00A23458"/>
    <w:rsid w:val="00A2586F"/>
    <w:rsid w:val="00A2704F"/>
    <w:rsid w:val="00A2767E"/>
    <w:rsid w:val="00A3018F"/>
    <w:rsid w:val="00A30578"/>
    <w:rsid w:val="00A31A01"/>
    <w:rsid w:val="00A31A82"/>
    <w:rsid w:val="00A34AA3"/>
    <w:rsid w:val="00A35CA4"/>
    <w:rsid w:val="00A42BBE"/>
    <w:rsid w:val="00A43A04"/>
    <w:rsid w:val="00A43C81"/>
    <w:rsid w:val="00A444FB"/>
    <w:rsid w:val="00A44E2C"/>
    <w:rsid w:val="00A45011"/>
    <w:rsid w:val="00A50477"/>
    <w:rsid w:val="00A540A8"/>
    <w:rsid w:val="00A5528E"/>
    <w:rsid w:val="00A55402"/>
    <w:rsid w:val="00A564F7"/>
    <w:rsid w:val="00A567E6"/>
    <w:rsid w:val="00A56870"/>
    <w:rsid w:val="00A56F80"/>
    <w:rsid w:val="00A60C1B"/>
    <w:rsid w:val="00A60D37"/>
    <w:rsid w:val="00A6112C"/>
    <w:rsid w:val="00A619DC"/>
    <w:rsid w:val="00A628C8"/>
    <w:rsid w:val="00A63EC4"/>
    <w:rsid w:val="00A64485"/>
    <w:rsid w:val="00A65595"/>
    <w:rsid w:val="00A672D2"/>
    <w:rsid w:val="00A676FB"/>
    <w:rsid w:val="00A677F1"/>
    <w:rsid w:val="00A67CC2"/>
    <w:rsid w:val="00A67E7A"/>
    <w:rsid w:val="00A7290B"/>
    <w:rsid w:val="00A7430D"/>
    <w:rsid w:val="00A74D8C"/>
    <w:rsid w:val="00A7706D"/>
    <w:rsid w:val="00A775AC"/>
    <w:rsid w:val="00A82082"/>
    <w:rsid w:val="00A83474"/>
    <w:rsid w:val="00A839FE"/>
    <w:rsid w:val="00A83B52"/>
    <w:rsid w:val="00A85E45"/>
    <w:rsid w:val="00A864D5"/>
    <w:rsid w:val="00A86D95"/>
    <w:rsid w:val="00A906EF"/>
    <w:rsid w:val="00A90CB0"/>
    <w:rsid w:val="00A90E4E"/>
    <w:rsid w:val="00A90E68"/>
    <w:rsid w:val="00A9183F"/>
    <w:rsid w:val="00A91921"/>
    <w:rsid w:val="00A932F3"/>
    <w:rsid w:val="00A93A70"/>
    <w:rsid w:val="00A94195"/>
    <w:rsid w:val="00A941EB"/>
    <w:rsid w:val="00A9554F"/>
    <w:rsid w:val="00A9657A"/>
    <w:rsid w:val="00A969BB"/>
    <w:rsid w:val="00A96D9F"/>
    <w:rsid w:val="00A976FD"/>
    <w:rsid w:val="00A97BD9"/>
    <w:rsid w:val="00A97E1C"/>
    <w:rsid w:val="00AA0389"/>
    <w:rsid w:val="00AA3D3A"/>
    <w:rsid w:val="00AA55BB"/>
    <w:rsid w:val="00AA594C"/>
    <w:rsid w:val="00AA6067"/>
    <w:rsid w:val="00AA60F8"/>
    <w:rsid w:val="00AA649E"/>
    <w:rsid w:val="00AB0D60"/>
    <w:rsid w:val="00AB2B91"/>
    <w:rsid w:val="00AB2F95"/>
    <w:rsid w:val="00AB4408"/>
    <w:rsid w:val="00AB4D1B"/>
    <w:rsid w:val="00AB6E2C"/>
    <w:rsid w:val="00AB7EDA"/>
    <w:rsid w:val="00AC134A"/>
    <w:rsid w:val="00AC16F6"/>
    <w:rsid w:val="00AC1984"/>
    <w:rsid w:val="00AC267E"/>
    <w:rsid w:val="00AC4AA3"/>
    <w:rsid w:val="00AC562D"/>
    <w:rsid w:val="00AC633F"/>
    <w:rsid w:val="00AC6599"/>
    <w:rsid w:val="00AC78A2"/>
    <w:rsid w:val="00AD06E3"/>
    <w:rsid w:val="00AD14AD"/>
    <w:rsid w:val="00AD15C7"/>
    <w:rsid w:val="00AD1864"/>
    <w:rsid w:val="00AD4521"/>
    <w:rsid w:val="00AD4A38"/>
    <w:rsid w:val="00AD5983"/>
    <w:rsid w:val="00AD755B"/>
    <w:rsid w:val="00AD75A6"/>
    <w:rsid w:val="00AD7BFC"/>
    <w:rsid w:val="00AE0132"/>
    <w:rsid w:val="00AE0699"/>
    <w:rsid w:val="00AE34F4"/>
    <w:rsid w:val="00AE3B4A"/>
    <w:rsid w:val="00AE492F"/>
    <w:rsid w:val="00AE4F77"/>
    <w:rsid w:val="00AE5B4B"/>
    <w:rsid w:val="00AE5BFB"/>
    <w:rsid w:val="00AE766D"/>
    <w:rsid w:val="00AF0387"/>
    <w:rsid w:val="00AF5A3B"/>
    <w:rsid w:val="00AF5D87"/>
    <w:rsid w:val="00AF6B5C"/>
    <w:rsid w:val="00B00775"/>
    <w:rsid w:val="00B00E1C"/>
    <w:rsid w:val="00B0252E"/>
    <w:rsid w:val="00B028C3"/>
    <w:rsid w:val="00B02E45"/>
    <w:rsid w:val="00B038C5"/>
    <w:rsid w:val="00B04CC0"/>
    <w:rsid w:val="00B061BC"/>
    <w:rsid w:val="00B061F5"/>
    <w:rsid w:val="00B06DA1"/>
    <w:rsid w:val="00B0736D"/>
    <w:rsid w:val="00B1029A"/>
    <w:rsid w:val="00B10467"/>
    <w:rsid w:val="00B10EA9"/>
    <w:rsid w:val="00B112F0"/>
    <w:rsid w:val="00B11514"/>
    <w:rsid w:val="00B12240"/>
    <w:rsid w:val="00B134C3"/>
    <w:rsid w:val="00B14DF5"/>
    <w:rsid w:val="00B159E2"/>
    <w:rsid w:val="00B15DBE"/>
    <w:rsid w:val="00B17CEA"/>
    <w:rsid w:val="00B17EB3"/>
    <w:rsid w:val="00B204A1"/>
    <w:rsid w:val="00B2304F"/>
    <w:rsid w:val="00B2461C"/>
    <w:rsid w:val="00B24E6C"/>
    <w:rsid w:val="00B2567E"/>
    <w:rsid w:val="00B26889"/>
    <w:rsid w:val="00B275A9"/>
    <w:rsid w:val="00B27ABA"/>
    <w:rsid w:val="00B327E9"/>
    <w:rsid w:val="00B32B30"/>
    <w:rsid w:val="00B345D9"/>
    <w:rsid w:val="00B34A78"/>
    <w:rsid w:val="00B350A6"/>
    <w:rsid w:val="00B35552"/>
    <w:rsid w:val="00B35BB7"/>
    <w:rsid w:val="00B35E0C"/>
    <w:rsid w:val="00B37135"/>
    <w:rsid w:val="00B40265"/>
    <w:rsid w:val="00B403DA"/>
    <w:rsid w:val="00B41CDD"/>
    <w:rsid w:val="00B41D8A"/>
    <w:rsid w:val="00B42764"/>
    <w:rsid w:val="00B42BC8"/>
    <w:rsid w:val="00B43009"/>
    <w:rsid w:val="00B4507A"/>
    <w:rsid w:val="00B452C7"/>
    <w:rsid w:val="00B453D7"/>
    <w:rsid w:val="00B462A1"/>
    <w:rsid w:val="00B46889"/>
    <w:rsid w:val="00B4797E"/>
    <w:rsid w:val="00B504E4"/>
    <w:rsid w:val="00B51103"/>
    <w:rsid w:val="00B52698"/>
    <w:rsid w:val="00B538D4"/>
    <w:rsid w:val="00B53C3F"/>
    <w:rsid w:val="00B5480F"/>
    <w:rsid w:val="00B54D10"/>
    <w:rsid w:val="00B566D3"/>
    <w:rsid w:val="00B56F13"/>
    <w:rsid w:val="00B612B3"/>
    <w:rsid w:val="00B62091"/>
    <w:rsid w:val="00B62BAB"/>
    <w:rsid w:val="00B63EC6"/>
    <w:rsid w:val="00B6699D"/>
    <w:rsid w:val="00B6752C"/>
    <w:rsid w:val="00B708DE"/>
    <w:rsid w:val="00B72A1E"/>
    <w:rsid w:val="00B73294"/>
    <w:rsid w:val="00B739CF"/>
    <w:rsid w:val="00B748B5"/>
    <w:rsid w:val="00B74FC4"/>
    <w:rsid w:val="00B7560C"/>
    <w:rsid w:val="00B769A7"/>
    <w:rsid w:val="00B76B42"/>
    <w:rsid w:val="00B77CC1"/>
    <w:rsid w:val="00B77F1B"/>
    <w:rsid w:val="00B80206"/>
    <w:rsid w:val="00B80FBF"/>
    <w:rsid w:val="00B828FE"/>
    <w:rsid w:val="00B86B7C"/>
    <w:rsid w:val="00B87649"/>
    <w:rsid w:val="00B87EAC"/>
    <w:rsid w:val="00B92484"/>
    <w:rsid w:val="00B92B10"/>
    <w:rsid w:val="00B92FCA"/>
    <w:rsid w:val="00B964FD"/>
    <w:rsid w:val="00B96637"/>
    <w:rsid w:val="00B9751F"/>
    <w:rsid w:val="00BA11D3"/>
    <w:rsid w:val="00BA298A"/>
    <w:rsid w:val="00BA3F47"/>
    <w:rsid w:val="00BA4415"/>
    <w:rsid w:val="00BB033D"/>
    <w:rsid w:val="00BB1276"/>
    <w:rsid w:val="00BB1F20"/>
    <w:rsid w:val="00BB2E7F"/>
    <w:rsid w:val="00BB3485"/>
    <w:rsid w:val="00BB3A5F"/>
    <w:rsid w:val="00BB3E48"/>
    <w:rsid w:val="00BB4EB3"/>
    <w:rsid w:val="00BC08EB"/>
    <w:rsid w:val="00BC0EF6"/>
    <w:rsid w:val="00BC182E"/>
    <w:rsid w:val="00BC1BC0"/>
    <w:rsid w:val="00BC2149"/>
    <w:rsid w:val="00BC2A2D"/>
    <w:rsid w:val="00BC2F9D"/>
    <w:rsid w:val="00BC3B5C"/>
    <w:rsid w:val="00BC6180"/>
    <w:rsid w:val="00BC79D9"/>
    <w:rsid w:val="00BD03D6"/>
    <w:rsid w:val="00BD13B0"/>
    <w:rsid w:val="00BD169E"/>
    <w:rsid w:val="00BD60D9"/>
    <w:rsid w:val="00BD6290"/>
    <w:rsid w:val="00BD6318"/>
    <w:rsid w:val="00BD639F"/>
    <w:rsid w:val="00BD7DFE"/>
    <w:rsid w:val="00BD7EFD"/>
    <w:rsid w:val="00BE044A"/>
    <w:rsid w:val="00BE136E"/>
    <w:rsid w:val="00BE1511"/>
    <w:rsid w:val="00BE1532"/>
    <w:rsid w:val="00BE1745"/>
    <w:rsid w:val="00BE1F0B"/>
    <w:rsid w:val="00BE25EF"/>
    <w:rsid w:val="00BE334D"/>
    <w:rsid w:val="00BE4034"/>
    <w:rsid w:val="00BE41FC"/>
    <w:rsid w:val="00BE4D60"/>
    <w:rsid w:val="00BE7C3A"/>
    <w:rsid w:val="00BF019F"/>
    <w:rsid w:val="00BF17C8"/>
    <w:rsid w:val="00BF510D"/>
    <w:rsid w:val="00BF5315"/>
    <w:rsid w:val="00BF728F"/>
    <w:rsid w:val="00C00584"/>
    <w:rsid w:val="00C03D07"/>
    <w:rsid w:val="00C0515F"/>
    <w:rsid w:val="00C06370"/>
    <w:rsid w:val="00C06729"/>
    <w:rsid w:val="00C1049C"/>
    <w:rsid w:val="00C1058C"/>
    <w:rsid w:val="00C110E8"/>
    <w:rsid w:val="00C120AC"/>
    <w:rsid w:val="00C14CC2"/>
    <w:rsid w:val="00C159BF"/>
    <w:rsid w:val="00C16D46"/>
    <w:rsid w:val="00C16EE5"/>
    <w:rsid w:val="00C17463"/>
    <w:rsid w:val="00C20613"/>
    <w:rsid w:val="00C21DDE"/>
    <w:rsid w:val="00C24BAC"/>
    <w:rsid w:val="00C24DE7"/>
    <w:rsid w:val="00C25EA6"/>
    <w:rsid w:val="00C26EF3"/>
    <w:rsid w:val="00C279CD"/>
    <w:rsid w:val="00C302E8"/>
    <w:rsid w:val="00C3205B"/>
    <w:rsid w:val="00C3290B"/>
    <w:rsid w:val="00C33993"/>
    <w:rsid w:val="00C3618C"/>
    <w:rsid w:val="00C36D6E"/>
    <w:rsid w:val="00C37395"/>
    <w:rsid w:val="00C37C9C"/>
    <w:rsid w:val="00C418E8"/>
    <w:rsid w:val="00C42259"/>
    <w:rsid w:val="00C42634"/>
    <w:rsid w:val="00C42A43"/>
    <w:rsid w:val="00C4386E"/>
    <w:rsid w:val="00C44133"/>
    <w:rsid w:val="00C44163"/>
    <w:rsid w:val="00C44E0E"/>
    <w:rsid w:val="00C45C76"/>
    <w:rsid w:val="00C474B2"/>
    <w:rsid w:val="00C47BDB"/>
    <w:rsid w:val="00C509D4"/>
    <w:rsid w:val="00C50C34"/>
    <w:rsid w:val="00C50E2B"/>
    <w:rsid w:val="00C51834"/>
    <w:rsid w:val="00C5191A"/>
    <w:rsid w:val="00C53191"/>
    <w:rsid w:val="00C536E1"/>
    <w:rsid w:val="00C53D45"/>
    <w:rsid w:val="00C53FCA"/>
    <w:rsid w:val="00C54572"/>
    <w:rsid w:val="00C55806"/>
    <w:rsid w:val="00C56B15"/>
    <w:rsid w:val="00C56B4C"/>
    <w:rsid w:val="00C57D6E"/>
    <w:rsid w:val="00C60B55"/>
    <w:rsid w:val="00C60C66"/>
    <w:rsid w:val="00C61789"/>
    <w:rsid w:val="00C61DC3"/>
    <w:rsid w:val="00C63653"/>
    <w:rsid w:val="00C63855"/>
    <w:rsid w:val="00C6468D"/>
    <w:rsid w:val="00C64BFF"/>
    <w:rsid w:val="00C732AE"/>
    <w:rsid w:val="00C750B5"/>
    <w:rsid w:val="00C77D18"/>
    <w:rsid w:val="00C81398"/>
    <w:rsid w:val="00C82140"/>
    <w:rsid w:val="00C82AC3"/>
    <w:rsid w:val="00C843C9"/>
    <w:rsid w:val="00C851DB"/>
    <w:rsid w:val="00C86776"/>
    <w:rsid w:val="00C86991"/>
    <w:rsid w:val="00C87282"/>
    <w:rsid w:val="00C87A0D"/>
    <w:rsid w:val="00C87B18"/>
    <w:rsid w:val="00C90E02"/>
    <w:rsid w:val="00C91FA0"/>
    <w:rsid w:val="00C92540"/>
    <w:rsid w:val="00C9275B"/>
    <w:rsid w:val="00C92BE6"/>
    <w:rsid w:val="00C93276"/>
    <w:rsid w:val="00C943F8"/>
    <w:rsid w:val="00C950B3"/>
    <w:rsid w:val="00C968A5"/>
    <w:rsid w:val="00C969AE"/>
    <w:rsid w:val="00CA12B1"/>
    <w:rsid w:val="00CA1CF7"/>
    <w:rsid w:val="00CA4257"/>
    <w:rsid w:val="00CA4CEC"/>
    <w:rsid w:val="00CA4DBE"/>
    <w:rsid w:val="00CA6B72"/>
    <w:rsid w:val="00CA6E7B"/>
    <w:rsid w:val="00CA78FC"/>
    <w:rsid w:val="00CA7DD9"/>
    <w:rsid w:val="00CA7FEC"/>
    <w:rsid w:val="00CB2CF2"/>
    <w:rsid w:val="00CB2E3A"/>
    <w:rsid w:val="00CB52F8"/>
    <w:rsid w:val="00CB630D"/>
    <w:rsid w:val="00CB672D"/>
    <w:rsid w:val="00CB773C"/>
    <w:rsid w:val="00CC0305"/>
    <w:rsid w:val="00CC1563"/>
    <w:rsid w:val="00CC166D"/>
    <w:rsid w:val="00CC194D"/>
    <w:rsid w:val="00CC1D6F"/>
    <w:rsid w:val="00CC1E9C"/>
    <w:rsid w:val="00CC202E"/>
    <w:rsid w:val="00CC2B2B"/>
    <w:rsid w:val="00CC2CC6"/>
    <w:rsid w:val="00CC3B6C"/>
    <w:rsid w:val="00CC4946"/>
    <w:rsid w:val="00CC565B"/>
    <w:rsid w:val="00CC579F"/>
    <w:rsid w:val="00CC6BB1"/>
    <w:rsid w:val="00CC6CD0"/>
    <w:rsid w:val="00CD0159"/>
    <w:rsid w:val="00CD0187"/>
    <w:rsid w:val="00CD06A1"/>
    <w:rsid w:val="00CD0CE2"/>
    <w:rsid w:val="00CD295A"/>
    <w:rsid w:val="00CD31C0"/>
    <w:rsid w:val="00CD4ABA"/>
    <w:rsid w:val="00CD5E68"/>
    <w:rsid w:val="00CD628A"/>
    <w:rsid w:val="00CD69A2"/>
    <w:rsid w:val="00CD72D4"/>
    <w:rsid w:val="00CE1BB3"/>
    <w:rsid w:val="00CE2013"/>
    <w:rsid w:val="00CE25DE"/>
    <w:rsid w:val="00CE2C1E"/>
    <w:rsid w:val="00CE3867"/>
    <w:rsid w:val="00CE4040"/>
    <w:rsid w:val="00CE4834"/>
    <w:rsid w:val="00CE50BC"/>
    <w:rsid w:val="00CE5631"/>
    <w:rsid w:val="00CE61F8"/>
    <w:rsid w:val="00CE6B80"/>
    <w:rsid w:val="00CE70E2"/>
    <w:rsid w:val="00CE7EF3"/>
    <w:rsid w:val="00CF0E78"/>
    <w:rsid w:val="00CF0F95"/>
    <w:rsid w:val="00CF102E"/>
    <w:rsid w:val="00CF3721"/>
    <w:rsid w:val="00CF372C"/>
    <w:rsid w:val="00CF3A48"/>
    <w:rsid w:val="00CF681C"/>
    <w:rsid w:val="00D0063F"/>
    <w:rsid w:val="00D03839"/>
    <w:rsid w:val="00D04B8F"/>
    <w:rsid w:val="00D06980"/>
    <w:rsid w:val="00D07C7A"/>
    <w:rsid w:val="00D1059D"/>
    <w:rsid w:val="00D10E60"/>
    <w:rsid w:val="00D10E63"/>
    <w:rsid w:val="00D11B23"/>
    <w:rsid w:val="00D11F58"/>
    <w:rsid w:val="00D142A6"/>
    <w:rsid w:val="00D143C2"/>
    <w:rsid w:val="00D156B3"/>
    <w:rsid w:val="00D16314"/>
    <w:rsid w:val="00D174F0"/>
    <w:rsid w:val="00D177BE"/>
    <w:rsid w:val="00D17BC7"/>
    <w:rsid w:val="00D206A6"/>
    <w:rsid w:val="00D20C71"/>
    <w:rsid w:val="00D22860"/>
    <w:rsid w:val="00D24390"/>
    <w:rsid w:val="00D2495B"/>
    <w:rsid w:val="00D25BE5"/>
    <w:rsid w:val="00D2659C"/>
    <w:rsid w:val="00D30CD8"/>
    <w:rsid w:val="00D31961"/>
    <w:rsid w:val="00D33505"/>
    <w:rsid w:val="00D3482D"/>
    <w:rsid w:val="00D3760A"/>
    <w:rsid w:val="00D41382"/>
    <w:rsid w:val="00D41D9D"/>
    <w:rsid w:val="00D4411E"/>
    <w:rsid w:val="00D4454D"/>
    <w:rsid w:val="00D45CA1"/>
    <w:rsid w:val="00D4635D"/>
    <w:rsid w:val="00D46D50"/>
    <w:rsid w:val="00D470C3"/>
    <w:rsid w:val="00D50846"/>
    <w:rsid w:val="00D50B9F"/>
    <w:rsid w:val="00D51362"/>
    <w:rsid w:val="00D53BBD"/>
    <w:rsid w:val="00D5558A"/>
    <w:rsid w:val="00D555A0"/>
    <w:rsid w:val="00D57F26"/>
    <w:rsid w:val="00D60F7D"/>
    <w:rsid w:val="00D62DC6"/>
    <w:rsid w:val="00D632CF"/>
    <w:rsid w:val="00D63935"/>
    <w:rsid w:val="00D64591"/>
    <w:rsid w:val="00D659A2"/>
    <w:rsid w:val="00D670D0"/>
    <w:rsid w:val="00D73D14"/>
    <w:rsid w:val="00D751DE"/>
    <w:rsid w:val="00D755A1"/>
    <w:rsid w:val="00D75FC5"/>
    <w:rsid w:val="00D76B13"/>
    <w:rsid w:val="00D76C27"/>
    <w:rsid w:val="00D804F1"/>
    <w:rsid w:val="00D82CB8"/>
    <w:rsid w:val="00D833CE"/>
    <w:rsid w:val="00D8358D"/>
    <w:rsid w:val="00D843CC"/>
    <w:rsid w:val="00D85612"/>
    <w:rsid w:val="00D90AC6"/>
    <w:rsid w:val="00D90D0F"/>
    <w:rsid w:val="00D91796"/>
    <w:rsid w:val="00D919B0"/>
    <w:rsid w:val="00D931DF"/>
    <w:rsid w:val="00D931E5"/>
    <w:rsid w:val="00D938C7"/>
    <w:rsid w:val="00D95D0E"/>
    <w:rsid w:val="00D965B6"/>
    <w:rsid w:val="00D967A6"/>
    <w:rsid w:val="00D974D1"/>
    <w:rsid w:val="00DA2E01"/>
    <w:rsid w:val="00DA3CB5"/>
    <w:rsid w:val="00DA3D4E"/>
    <w:rsid w:val="00DA7537"/>
    <w:rsid w:val="00DA7973"/>
    <w:rsid w:val="00DB0FB4"/>
    <w:rsid w:val="00DB190D"/>
    <w:rsid w:val="00DB1B0D"/>
    <w:rsid w:val="00DB1FBE"/>
    <w:rsid w:val="00DB23FD"/>
    <w:rsid w:val="00DB54C7"/>
    <w:rsid w:val="00DB56B3"/>
    <w:rsid w:val="00DB6C9A"/>
    <w:rsid w:val="00DB725F"/>
    <w:rsid w:val="00DC1035"/>
    <w:rsid w:val="00DC1157"/>
    <w:rsid w:val="00DC3DF1"/>
    <w:rsid w:val="00DC4119"/>
    <w:rsid w:val="00DC4DF2"/>
    <w:rsid w:val="00DC5A34"/>
    <w:rsid w:val="00DC5CDF"/>
    <w:rsid w:val="00DC67C5"/>
    <w:rsid w:val="00DD05CA"/>
    <w:rsid w:val="00DD1B93"/>
    <w:rsid w:val="00DD1CBE"/>
    <w:rsid w:val="00DD3992"/>
    <w:rsid w:val="00DD3CDC"/>
    <w:rsid w:val="00DD4EC5"/>
    <w:rsid w:val="00DD5AE3"/>
    <w:rsid w:val="00DD69CB"/>
    <w:rsid w:val="00DD6BEB"/>
    <w:rsid w:val="00DE43CD"/>
    <w:rsid w:val="00DE5679"/>
    <w:rsid w:val="00DE57D6"/>
    <w:rsid w:val="00DE72ED"/>
    <w:rsid w:val="00DF09CF"/>
    <w:rsid w:val="00DF17FA"/>
    <w:rsid w:val="00DF2C93"/>
    <w:rsid w:val="00DF3EC8"/>
    <w:rsid w:val="00DF47BB"/>
    <w:rsid w:val="00DF551A"/>
    <w:rsid w:val="00DF7941"/>
    <w:rsid w:val="00E015F9"/>
    <w:rsid w:val="00E019C6"/>
    <w:rsid w:val="00E01EAE"/>
    <w:rsid w:val="00E03F8C"/>
    <w:rsid w:val="00E044BC"/>
    <w:rsid w:val="00E058F0"/>
    <w:rsid w:val="00E06461"/>
    <w:rsid w:val="00E0694F"/>
    <w:rsid w:val="00E1012E"/>
    <w:rsid w:val="00E158AA"/>
    <w:rsid w:val="00E15E87"/>
    <w:rsid w:val="00E15EDC"/>
    <w:rsid w:val="00E170F0"/>
    <w:rsid w:val="00E17A14"/>
    <w:rsid w:val="00E20374"/>
    <w:rsid w:val="00E2117F"/>
    <w:rsid w:val="00E213ED"/>
    <w:rsid w:val="00E22CF9"/>
    <w:rsid w:val="00E232D3"/>
    <w:rsid w:val="00E23A84"/>
    <w:rsid w:val="00E25F55"/>
    <w:rsid w:val="00E25F8B"/>
    <w:rsid w:val="00E26D63"/>
    <w:rsid w:val="00E3133C"/>
    <w:rsid w:val="00E329D6"/>
    <w:rsid w:val="00E333D8"/>
    <w:rsid w:val="00E33F65"/>
    <w:rsid w:val="00E34906"/>
    <w:rsid w:val="00E34F60"/>
    <w:rsid w:val="00E35023"/>
    <w:rsid w:val="00E3529F"/>
    <w:rsid w:val="00E3767C"/>
    <w:rsid w:val="00E37CFF"/>
    <w:rsid w:val="00E37E02"/>
    <w:rsid w:val="00E403B9"/>
    <w:rsid w:val="00E409A4"/>
    <w:rsid w:val="00E41997"/>
    <w:rsid w:val="00E41D11"/>
    <w:rsid w:val="00E4392A"/>
    <w:rsid w:val="00E441F2"/>
    <w:rsid w:val="00E45455"/>
    <w:rsid w:val="00E45BF4"/>
    <w:rsid w:val="00E46512"/>
    <w:rsid w:val="00E46E2D"/>
    <w:rsid w:val="00E51588"/>
    <w:rsid w:val="00E52026"/>
    <w:rsid w:val="00E522F4"/>
    <w:rsid w:val="00E526F1"/>
    <w:rsid w:val="00E538FA"/>
    <w:rsid w:val="00E545C1"/>
    <w:rsid w:val="00E54DBC"/>
    <w:rsid w:val="00E5647B"/>
    <w:rsid w:val="00E565BD"/>
    <w:rsid w:val="00E57553"/>
    <w:rsid w:val="00E60586"/>
    <w:rsid w:val="00E60F6C"/>
    <w:rsid w:val="00E61BA2"/>
    <w:rsid w:val="00E61BBC"/>
    <w:rsid w:val="00E61FBF"/>
    <w:rsid w:val="00E61FE5"/>
    <w:rsid w:val="00E63BD9"/>
    <w:rsid w:val="00E660FC"/>
    <w:rsid w:val="00E673B0"/>
    <w:rsid w:val="00E70C14"/>
    <w:rsid w:val="00E71521"/>
    <w:rsid w:val="00E72627"/>
    <w:rsid w:val="00E729F2"/>
    <w:rsid w:val="00E765B7"/>
    <w:rsid w:val="00E76C8B"/>
    <w:rsid w:val="00E76DC5"/>
    <w:rsid w:val="00E77B70"/>
    <w:rsid w:val="00E81367"/>
    <w:rsid w:val="00E814E0"/>
    <w:rsid w:val="00E818F8"/>
    <w:rsid w:val="00E8211C"/>
    <w:rsid w:val="00E8249B"/>
    <w:rsid w:val="00E82D08"/>
    <w:rsid w:val="00E83153"/>
    <w:rsid w:val="00E8495F"/>
    <w:rsid w:val="00E866B4"/>
    <w:rsid w:val="00E87D0D"/>
    <w:rsid w:val="00E906FC"/>
    <w:rsid w:val="00E91036"/>
    <w:rsid w:val="00E91F8A"/>
    <w:rsid w:val="00EA24B1"/>
    <w:rsid w:val="00EA2AA2"/>
    <w:rsid w:val="00EA3821"/>
    <w:rsid w:val="00EA634F"/>
    <w:rsid w:val="00EA6C1A"/>
    <w:rsid w:val="00EA70B0"/>
    <w:rsid w:val="00EB09E1"/>
    <w:rsid w:val="00EB23C9"/>
    <w:rsid w:val="00EB2CDD"/>
    <w:rsid w:val="00EB4189"/>
    <w:rsid w:val="00EB5387"/>
    <w:rsid w:val="00EB54DA"/>
    <w:rsid w:val="00EB55FA"/>
    <w:rsid w:val="00EB5FE5"/>
    <w:rsid w:val="00EB65AA"/>
    <w:rsid w:val="00EB6ACB"/>
    <w:rsid w:val="00EB6B66"/>
    <w:rsid w:val="00EC06F8"/>
    <w:rsid w:val="00EC13E5"/>
    <w:rsid w:val="00EC164D"/>
    <w:rsid w:val="00EC2142"/>
    <w:rsid w:val="00ED0477"/>
    <w:rsid w:val="00ED097D"/>
    <w:rsid w:val="00ED2DDB"/>
    <w:rsid w:val="00ED466E"/>
    <w:rsid w:val="00ED5DC6"/>
    <w:rsid w:val="00ED6B49"/>
    <w:rsid w:val="00EE1081"/>
    <w:rsid w:val="00EE2D3C"/>
    <w:rsid w:val="00EE2FFD"/>
    <w:rsid w:val="00EE32DE"/>
    <w:rsid w:val="00EE3774"/>
    <w:rsid w:val="00EE6CEC"/>
    <w:rsid w:val="00EE70FF"/>
    <w:rsid w:val="00EE765B"/>
    <w:rsid w:val="00EE76A6"/>
    <w:rsid w:val="00EF05D1"/>
    <w:rsid w:val="00EF1017"/>
    <w:rsid w:val="00EF11AF"/>
    <w:rsid w:val="00EF1250"/>
    <w:rsid w:val="00EF1847"/>
    <w:rsid w:val="00EF1D42"/>
    <w:rsid w:val="00EF2698"/>
    <w:rsid w:val="00EF37CD"/>
    <w:rsid w:val="00EF4A9C"/>
    <w:rsid w:val="00EF5977"/>
    <w:rsid w:val="00EF6382"/>
    <w:rsid w:val="00EF643E"/>
    <w:rsid w:val="00EF644F"/>
    <w:rsid w:val="00F007B8"/>
    <w:rsid w:val="00F018E7"/>
    <w:rsid w:val="00F01C50"/>
    <w:rsid w:val="00F0216F"/>
    <w:rsid w:val="00F0338D"/>
    <w:rsid w:val="00F0531D"/>
    <w:rsid w:val="00F05849"/>
    <w:rsid w:val="00F05890"/>
    <w:rsid w:val="00F069AF"/>
    <w:rsid w:val="00F0732D"/>
    <w:rsid w:val="00F1126A"/>
    <w:rsid w:val="00F1183E"/>
    <w:rsid w:val="00F1325D"/>
    <w:rsid w:val="00F13AF6"/>
    <w:rsid w:val="00F148BB"/>
    <w:rsid w:val="00F158F4"/>
    <w:rsid w:val="00F15970"/>
    <w:rsid w:val="00F15AC0"/>
    <w:rsid w:val="00F16C7C"/>
    <w:rsid w:val="00F20594"/>
    <w:rsid w:val="00F2168C"/>
    <w:rsid w:val="00F2193C"/>
    <w:rsid w:val="00F21A4B"/>
    <w:rsid w:val="00F21AE4"/>
    <w:rsid w:val="00F237A7"/>
    <w:rsid w:val="00F23DFD"/>
    <w:rsid w:val="00F24463"/>
    <w:rsid w:val="00F252F2"/>
    <w:rsid w:val="00F255D0"/>
    <w:rsid w:val="00F2575A"/>
    <w:rsid w:val="00F2777A"/>
    <w:rsid w:val="00F301A1"/>
    <w:rsid w:val="00F32584"/>
    <w:rsid w:val="00F32777"/>
    <w:rsid w:val="00F333C1"/>
    <w:rsid w:val="00F33B08"/>
    <w:rsid w:val="00F3785C"/>
    <w:rsid w:val="00F41772"/>
    <w:rsid w:val="00F41B25"/>
    <w:rsid w:val="00F42D47"/>
    <w:rsid w:val="00F42EB1"/>
    <w:rsid w:val="00F43FEE"/>
    <w:rsid w:val="00F44D67"/>
    <w:rsid w:val="00F50D46"/>
    <w:rsid w:val="00F52075"/>
    <w:rsid w:val="00F529AA"/>
    <w:rsid w:val="00F52EEF"/>
    <w:rsid w:val="00F535B9"/>
    <w:rsid w:val="00F55068"/>
    <w:rsid w:val="00F553A4"/>
    <w:rsid w:val="00F557B6"/>
    <w:rsid w:val="00F561B3"/>
    <w:rsid w:val="00F57675"/>
    <w:rsid w:val="00F57E39"/>
    <w:rsid w:val="00F606FB"/>
    <w:rsid w:val="00F61900"/>
    <w:rsid w:val="00F61AAF"/>
    <w:rsid w:val="00F634D5"/>
    <w:rsid w:val="00F64438"/>
    <w:rsid w:val="00F67115"/>
    <w:rsid w:val="00F702EE"/>
    <w:rsid w:val="00F715E1"/>
    <w:rsid w:val="00F717C6"/>
    <w:rsid w:val="00F72015"/>
    <w:rsid w:val="00F7268A"/>
    <w:rsid w:val="00F745CD"/>
    <w:rsid w:val="00F74952"/>
    <w:rsid w:val="00F756E1"/>
    <w:rsid w:val="00F757B5"/>
    <w:rsid w:val="00F77272"/>
    <w:rsid w:val="00F81E0D"/>
    <w:rsid w:val="00F851FE"/>
    <w:rsid w:val="00F859A2"/>
    <w:rsid w:val="00F91099"/>
    <w:rsid w:val="00F93616"/>
    <w:rsid w:val="00F9539C"/>
    <w:rsid w:val="00F973CD"/>
    <w:rsid w:val="00F9760D"/>
    <w:rsid w:val="00F97A99"/>
    <w:rsid w:val="00F97C7A"/>
    <w:rsid w:val="00FA4804"/>
    <w:rsid w:val="00FA51F1"/>
    <w:rsid w:val="00FA5781"/>
    <w:rsid w:val="00FA6432"/>
    <w:rsid w:val="00FA7BA2"/>
    <w:rsid w:val="00FB0309"/>
    <w:rsid w:val="00FB1F17"/>
    <w:rsid w:val="00FB2CE4"/>
    <w:rsid w:val="00FB3226"/>
    <w:rsid w:val="00FB3C4B"/>
    <w:rsid w:val="00FB4705"/>
    <w:rsid w:val="00FB5F29"/>
    <w:rsid w:val="00FB6213"/>
    <w:rsid w:val="00FB65AA"/>
    <w:rsid w:val="00FB6F98"/>
    <w:rsid w:val="00FC0CF1"/>
    <w:rsid w:val="00FC0F60"/>
    <w:rsid w:val="00FC39F2"/>
    <w:rsid w:val="00FD1B3A"/>
    <w:rsid w:val="00FD1F2C"/>
    <w:rsid w:val="00FD29D0"/>
    <w:rsid w:val="00FD3431"/>
    <w:rsid w:val="00FD4002"/>
    <w:rsid w:val="00FD42B2"/>
    <w:rsid w:val="00FD65AD"/>
    <w:rsid w:val="00FE0174"/>
    <w:rsid w:val="00FE0781"/>
    <w:rsid w:val="00FE0B8A"/>
    <w:rsid w:val="00FE1092"/>
    <w:rsid w:val="00FE1DF7"/>
    <w:rsid w:val="00FE2100"/>
    <w:rsid w:val="00FE447E"/>
    <w:rsid w:val="00FE5283"/>
    <w:rsid w:val="00FE5F06"/>
    <w:rsid w:val="00FE67BC"/>
    <w:rsid w:val="00FE6DAE"/>
    <w:rsid w:val="00FF0A9E"/>
    <w:rsid w:val="00FF19F0"/>
    <w:rsid w:val="00FF206F"/>
    <w:rsid w:val="00FF3785"/>
    <w:rsid w:val="00FF4129"/>
    <w:rsid w:val="00FF4D76"/>
    <w:rsid w:val="00FF50EC"/>
    <w:rsid w:val="00FF69F1"/>
    <w:rsid w:val="00FF7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D89EF4B"/>
  <w15:chartTrackingRefBased/>
  <w15:docId w15:val="{B83E9388-9F0A-4FEF-BA9D-8528A1137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42B2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jc w:val="both"/>
      <w:outlineLvl w:val="0"/>
    </w:pPr>
    <w:rPr>
      <w:b/>
      <w:sz w:val="25"/>
    </w:rPr>
  </w:style>
  <w:style w:type="paragraph" w:styleId="Nagwek2">
    <w:name w:val="heading 2"/>
    <w:basedOn w:val="Normalny"/>
    <w:next w:val="Normalny"/>
    <w:qFormat/>
    <w:pPr>
      <w:keepNext/>
      <w:jc w:val="both"/>
      <w:outlineLvl w:val="1"/>
    </w:pPr>
    <w:rPr>
      <w:szCs w:val="20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qFormat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qFormat/>
    <w:pPr>
      <w:keepNext/>
      <w:snapToGrid w:val="0"/>
      <w:jc w:val="center"/>
      <w:outlineLvl w:val="4"/>
    </w:pPr>
    <w:rPr>
      <w:rFonts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pPr>
      <w:spacing w:before="120"/>
      <w:jc w:val="center"/>
      <w:outlineLvl w:val="5"/>
    </w:pPr>
    <w:rPr>
      <w:rFonts w:ascii="Arial" w:hAnsi="Arial"/>
      <w:b/>
      <w:szCs w:val="20"/>
      <w:lang w:val="x-none" w:eastAsia="x-none"/>
    </w:rPr>
  </w:style>
  <w:style w:type="paragraph" w:styleId="Nagwek7">
    <w:name w:val="heading 7"/>
    <w:basedOn w:val="Normalny"/>
    <w:next w:val="Normalny"/>
    <w:qFormat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numPr>
        <w:numId w:val="1"/>
      </w:numPr>
      <w:jc w:val="right"/>
      <w:outlineLvl w:val="7"/>
    </w:pPr>
    <w:rPr>
      <w:rFonts w:ascii="Arial" w:hAnsi="Arial"/>
      <w:szCs w:val="20"/>
    </w:rPr>
  </w:style>
  <w:style w:type="paragraph" w:styleId="Nagwek9">
    <w:name w:val="heading 9"/>
    <w:basedOn w:val="Normalny"/>
    <w:next w:val="Normalny"/>
    <w:qFormat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Lista">
    <w:name w:val="List"/>
    <w:basedOn w:val="Normalny"/>
    <w:semiHidden/>
    <w:pPr>
      <w:ind w:left="283" w:hanging="283"/>
    </w:pPr>
    <w:rPr>
      <w:rFonts w:ascii="Arial" w:hAnsi="Arial"/>
      <w:szCs w:val="20"/>
    </w:rPr>
  </w:style>
  <w:style w:type="paragraph" w:styleId="Lista2">
    <w:name w:val="List 2"/>
    <w:basedOn w:val="Normalny"/>
    <w:pPr>
      <w:ind w:left="566" w:hanging="283"/>
    </w:pPr>
  </w:style>
  <w:style w:type="paragraph" w:styleId="Tytu">
    <w:name w:val="Title"/>
    <w:basedOn w:val="Normalny"/>
    <w:link w:val="TytuZnak"/>
    <w:qFormat/>
    <w:pPr>
      <w:jc w:val="center"/>
    </w:pPr>
    <w:rPr>
      <w:sz w:val="28"/>
      <w:lang w:val="x-none" w:eastAsia="x-none"/>
    </w:rPr>
  </w:style>
  <w:style w:type="paragraph" w:styleId="Tekstpodstawowy">
    <w:name w:val="Body Text"/>
    <w:aliases w:val="a2, Znak Znak, Znak, Znak Znak Znak Znak Znak,Znak Znak,Znak,Znak Znak Znak Znak Znak,Znak Znak Znak"/>
    <w:basedOn w:val="Normalny"/>
    <w:rPr>
      <w:rFonts w:ascii="Arial" w:hAnsi="Arial"/>
      <w:szCs w:val="20"/>
    </w:rPr>
  </w:style>
  <w:style w:type="paragraph" w:styleId="Tekstpodstawowywcity">
    <w:name w:val="Body Text Indent"/>
    <w:basedOn w:val="Normalny"/>
    <w:uiPriority w:val="99"/>
    <w:pPr>
      <w:ind w:left="1416"/>
    </w:pPr>
    <w:rPr>
      <w:sz w:val="32"/>
      <w:szCs w:val="20"/>
    </w:rPr>
  </w:style>
  <w:style w:type="paragraph" w:styleId="Lista-kontynuacja2">
    <w:name w:val="List Continue 2"/>
    <w:basedOn w:val="Normalny"/>
    <w:semiHidden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pPr>
      <w:spacing w:before="120"/>
      <w:jc w:val="both"/>
    </w:pPr>
    <w:rPr>
      <w:b/>
      <w:bCs/>
      <w:sz w:val="25"/>
    </w:rPr>
  </w:style>
  <w:style w:type="paragraph" w:styleId="Tekstpodstawowy3">
    <w:name w:val="Body Text 3"/>
    <w:basedOn w:val="Normalny"/>
    <w:pPr>
      <w:spacing w:before="120"/>
      <w:jc w:val="both"/>
    </w:pPr>
    <w:rPr>
      <w:i/>
      <w:iCs/>
    </w:rPr>
  </w:style>
  <w:style w:type="paragraph" w:styleId="Tekstpodstawowywcity2">
    <w:name w:val="Body Text Indent 2"/>
    <w:basedOn w:val="Normalny"/>
    <w:link w:val="Tekstpodstawowywcity2Znak"/>
    <w:semiHidden/>
    <w:pPr>
      <w:ind w:firstLine="420"/>
    </w:pPr>
    <w:rPr>
      <w:b/>
      <w:bCs/>
      <w:i/>
      <w:iCs/>
      <w:lang w:val="x-none" w:eastAsia="x-none"/>
    </w:rPr>
  </w:style>
  <w:style w:type="paragraph" w:styleId="Tekstpodstawowywcity3">
    <w:name w:val="Body Text Indent 3"/>
    <w:basedOn w:val="Normalny"/>
    <w:semiHidden/>
    <w:pPr>
      <w:spacing w:before="240" w:after="120"/>
      <w:ind w:left="567" w:hanging="567"/>
      <w:jc w:val="both"/>
    </w:pPr>
    <w:rPr>
      <w:sz w:val="22"/>
    </w:rPr>
  </w:style>
  <w:style w:type="paragraph" w:styleId="Zwykytekst">
    <w:name w:val="Plain Text"/>
    <w:basedOn w:val="Normalny"/>
    <w:link w:val="ZwykytekstZnak1"/>
    <w:rPr>
      <w:rFonts w:ascii="Courier New" w:hAnsi="Courier New"/>
      <w:sz w:val="20"/>
      <w:szCs w:val="20"/>
      <w:lang w:val="x-none" w:eastAsia="x-none"/>
    </w:rPr>
  </w:style>
  <w:style w:type="paragraph" w:customStyle="1" w:styleId="tytu0">
    <w:name w:val="tytuł"/>
    <w:basedOn w:val="Normalny"/>
    <w:next w:val="Normalny"/>
    <w:autoRedefine/>
    <w:pPr>
      <w:jc w:val="center"/>
      <w:outlineLvl w:val="0"/>
    </w:pPr>
    <w:rPr>
      <w:b/>
      <w:sz w:val="28"/>
      <w:szCs w:val="28"/>
    </w:rPr>
  </w:style>
  <w:style w:type="paragraph" w:customStyle="1" w:styleId="tekstdokumentu">
    <w:name w:val="tekst dokumentu"/>
    <w:basedOn w:val="Normalny"/>
    <w:autoRedefine/>
    <w:rsid w:val="00921233"/>
    <w:pPr>
      <w:spacing w:before="120" w:after="120"/>
      <w:ind w:left="1418" w:right="-341" w:hanging="1418"/>
    </w:pPr>
    <w:rPr>
      <w:rFonts w:ascii="Verdana" w:hAnsi="Verdana"/>
      <w:bCs/>
      <w:iCs/>
      <w:sz w:val="20"/>
      <w:szCs w:val="20"/>
    </w:rPr>
  </w:style>
  <w:style w:type="paragraph" w:customStyle="1" w:styleId="zacznik">
    <w:name w:val="załącznik"/>
    <w:basedOn w:val="Tekstpodstawowy"/>
    <w:autoRedefine/>
    <w:rsid w:val="000F7594"/>
    <w:pPr>
      <w:ind w:left="1701" w:hanging="1701"/>
      <w:jc w:val="both"/>
    </w:pPr>
    <w:rPr>
      <w:rFonts w:ascii="Verdana" w:hAnsi="Verdana" w:cs="Verdana"/>
      <w:iCs/>
      <w:sz w:val="20"/>
    </w:rPr>
  </w:style>
  <w:style w:type="paragraph" w:customStyle="1" w:styleId="rozdzia">
    <w:name w:val="rozdział"/>
    <w:basedOn w:val="Normalny"/>
    <w:autoRedefine/>
    <w:pPr>
      <w:ind w:left="709" w:hanging="709"/>
      <w:jc w:val="both"/>
    </w:pPr>
    <w:rPr>
      <w:spacing w:val="4"/>
    </w:rPr>
  </w:style>
  <w:style w:type="paragraph" w:customStyle="1" w:styleId="ust">
    <w:name w:val="ust"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sz w:val="24"/>
    </w:rPr>
  </w:style>
  <w:style w:type="paragraph" w:customStyle="1" w:styleId="pkt">
    <w:name w:val="pkt"/>
    <w:basedOn w:val="Normalny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numerowanie">
    <w:name w:val="numerowanie"/>
    <w:basedOn w:val="Normalny"/>
    <w:autoRedefine/>
    <w:pPr>
      <w:jc w:val="both"/>
    </w:pPr>
    <w:rPr>
      <w:bCs/>
      <w:szCs w:val="22"/>
    </w:rPr>
  </w:style>
  <w:style w:type="paragraph" w:customStyle="1" w:styleId="Nagwekstrony">
    <w:name w:val="Nag?—wek strony"/>
    <w:basedOn w:val="Normalny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A">
    <w:name w:val="A"/>
    <w:pPr>
      <w:keepNext/>
      <w:spacing w:before="240" w:line="240" w:lineRule="exact"/>
      <w:ind w:left="720" w:hanging="720"/>
      <w:jc w:val="both"/>
    </w:pPr>
    <w:rPr>
      <w:sz w:val="24"/>
      <w:lang w:val="en-GB" w:eastAsia="en-US"/>
    </w:rPr>
  </w:style>
  <w:style w:type="paragraph" w:customStyle="1" w:styleId="Tekstprzypisukocowego1">
    <w:name w:val="Tekst przypisu końcowego1"/>
    <w:basedOn w:val="Normalny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pPr>
      <w:spacing w:after="120"/>
      <w:ind w:left="425" w:hanging="425"/>
      <w:jc w:val="both"/>
    </w:pPr>
    <w:rPr>
      <w:sz w:val="22"/>
      <w:szCs w:val="20"/>
    </w:rPr>
  </w:style>
  <w:style w:type="paragraph" w:customStyle="1" w:styleId="B">
    <w:name w:val="B"/>
    <w:pPr>
      <w:spacing w:before="240" w:line="240" w:lineRule="exact"/>
      <w:ind w:left="720"/>
      <w:jc w:val="both"/>
    </w:pPr>
    <w:rPr>
      <w:sz w:val="24"/>
      <w:lang w:val="en-GB" w:eastAsia="en-US"/>
    </w:rPr>
  </w:style>
  <w:style w:type="character" w:customStyle="1" w:styleId="tekstdokbold">
    <w:name w:val="tekst dok. bold"/>
    <w:uiPriority w:val="99"/>
    <w:rPr>
      <w:b/>
      <w:bCs w:val="0"/>
    </w:rPr>
  </w:style>
  <w:style w:type="character" w:styleId="Numerstrony">
    <w:name w:val="page number"/>
    <w:basedOn w:val="Domylnaczcionkaakapitu"/>
    <w:uiPriority w:val="99"/>
  </w:style>
  <w:style w:type="character" w:styleId="Pogrubienie">
    <w:name w:val="Strong"/>
    <w:uiPriority w:val="99"/>
    <w:qFormat/>
    <w:rPr>
      <w:b/>
      <w:bCs/>
    </w:rPr>
  </w:style>
  <w:style w:type="character" w:styleId="Uwydatnienie">
    <w:name w:val="Emphasis"/>
    <w:qFormat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/>
      <w:sz w:val="16"/>
      <w:szCs w:val="16"/>
      <w:lang w:val="x-none" w:eastAsia="x-none"/>
    </w:rPr>
  </w:style>
  <w:style w:type="character" w:styleId="Odwoaniedokomentarza">
    <w:name w:val="annotation reference"/>
    <w:uiPriority w:val="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Pr>
      <w:b/>
      <w:bCs/>
      <w:lang w:val="x-none" w:eastAsia="x-none"/>
    </w:rPr>
  </w:style>
  <w:style w:type="character" w:customStyle="1" w:styleId="a2Znak">
    <w:name w:val="a2 Znak"/>
    <w:aliases w:val=" Znak Znak Znak Znak, Znak Znak Znak,Tekst podstawowy Znak,Znak Znak Znak Znak Znak Znak,Znak Znak Znak Znak,a2 Znak1, Znak Znak1, Znak Znak Znak1, Znak Znak Znak Znak Znak Znak"/>
    <w:rPr>
      <w:rFonts w:ascii="Arial" w:hAnsi="Arial"/>
      <w:sz w:val="24"/>
      <w:lang w:val="pl-PL" w:eastAsia="pl-PL" w:bidi="ar-SA"/>
    </w:rPr>
  </w:style>
  <w:style w:type="character" w:styleId="Hipercze">
    <w:name w:val="Hyperlink"/>
    <w:uiPriority w:val="99"/>
    <w:rPr>
      <w:color w:val="0000FF"/>
      <w:u w:val="single"/>
    </w:rPr>
  </w:style>
  <w:style w:type="paragraph" w:customStyle="1" w:styleId="WP1Tekstpodstawowy">
    <w:name w:val="WP1 Tekst podstawowy"/>
    <w:basedOn w:val="Tekstpodstawowy3"/>
    <w:rPr>
      <w:rFonts w:ascii="Arial" w:hAnsi="Arial"/>
      <w:i w:val="0"/>
      <w:iCs w:val="0"/>
      <w:sz w:val="20"/>
      <w:szCs w:val="16"/>
    </w:rPr>
  </w:style>
  <w:style w:type="paragraph" w:customStyle="1" w:styleId="Trescznumztab">
    <w:name w:val="Tresc z num. z tab."/>
    <w:basedOn w:val="Normalny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  <w:rPr>
      <w:szCs w:val="20"/>
    </w:rPr>
  </w:style>
  <w:style w:type="paragraph" w:customStyle="1" w:styleId="Tresc">
    <w:name w:val="Tresc"/>
    <w:basedOn w:val="Normalny"/>
    <w:pPr>
      <w:spacing w:after="120" w:line="300" w:lineRule="auto"/>
      <w:jc w:val="both"/>
    </w:pPr>
    <w:rPr>
      <w:szCs w:val="20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wykytekst1">
    <w:name w:val="Zwykły tekst1"/>
    <w:basedOn w:val="Normalny"/>
    <w:pPr>
      <w:suppressAutoHyphens/>
    </w:pPr>
    <w:rPr>
      <w:rFonts w:ascii="Courier New" w:hAnsi="Courier New"/>
      <w:sz w:val="20"/>
      <w:szCs w:val="20"/>
      <w:lang w:eastAsia="ar-SA"/>
    </w:rPr>
  </w:style>
  <w:style w:type="paragraph" w:styleId="Tekstprzypisudolnego">
    <w:name w:val="footnote text"/>
    <w:aliases w:val="Podrozdział,Tekst przypisu Znak"/>
    <w:basedOn w:val="Normalny"/>
    <w:link w:val="TekstprzypisudolnegoZnak"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customStyle="1" w:styleId="NormalCyr">
    <w:name w:val="NormalCyr"/>
    <w:basedOn w:val="Normalny"/>
    <w:rPr>
      <w:b/>
      <w:szCs w:val="20"/>
      <w:lang w:val="en-GB"/>
    </w:rPr>
  </w:style>
  <w:style w:type="character" w:customStyle="1" w:styleId="TekstpodstawowywcityZnak">
    <w:name w:val="Tekst podstawowy wcięty Znak"/>
    <w:semiHidden/>
    <w:locked/>
    <w:rPr>
      <w:sz w:val="32"/>
      <w:lang w:val="pl-PL" w:eastAsia="pl-PL" w:bidi="ar-SA"/>
    </w:rPr>
  </w:style>
  <w:style w:type="character" w:customStyle="1" w:styleId="Tekstpodstawowy3Znak">
    <w:name w:val="Tekst podstawowy 3 Znak"/>
    <w:locked/>
    <w:rPr>
      <w:i/>
      <w:iCs/>
      <w:sz w:val="24"/>
      <w:szCs w:val="24"/>
      <w:lang w:val="pl-PL" w:eastAsia="pl-PL" w:bidi="ar-SA"/>
    </w:rPr>
  </w:style>
  <w:style w:type="paragraph" w:customStyle="1" w:styleId="Style2">
    <w:name w:val="Style2"/>
    <w:basedOn w:val="Normalny"/>
    <w:pPr>
      <w:widowControl w:val="0"/>
      <w:autoSpaceDE w:val="0"/>
      <w:autoSpaceDN w:val="0"/>
      <w:adjustRightInd w:val="0"/>
      <w:spacing w:line="281" w:lineRule="exact"/>
      <w:jc w:val="both"/>
    </w:pPr>
  </w:style>
  <w:style w:type="paragraph" w:customStyle="1" w:styleId="Style3">
    <w:name w:val="Style3"/>
    <w:basedOn w:val="Normalny"/>
    <w:pPr>
      <w:widowControl w:val="0"/>
      <w:autoSpaceDE w:val="0"/>
      <w:autoSpaceDN w:val="0"/>
      <w:adjustRightInd w:val="0"/>
      <w:spacing w:line="396" w:lineRule="exact"/>
    </w:pPr>
  </w:style>
  <w:style w:type="paragraph" w:customStyle="1" w:styleId="Style4">
    <w:name w:val="Style4"/>
    <w:basedOn w:val="Normalny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pPr>
      <w:widowControl w:val="0"/>
      <w:autoSpaceDE w:val="0"/>
      <w:autoSpaceDN w:val="0"/>
      <w:adjustRightInd w:val="0"/>
    </w:pPr>
  </w:style>
  <w:style w:type="character" w:customStyle="1" w:styleId="FontStyle12">
    <w:name w:val="Font Style12"/>
    <w:rPr>
      <w:rFonts w:ascii="Times New Roman" w:hAnsi="Times New Roman" w:cs="Times New Roman"/>
      <w:sz w:val="22"/>
      <w:szCs w:val="22"/>
    </w:rPr>
  </w:style>
  <w:style w:type="character" w:customStyle="1" w:styleId="ZwykytekstZnak">
    <w:name w:val="Zwykły tekst Znak"/>
    <w:uiPriority w:val="99"/>
    <w:rPr>
      <w:rFonts w:ascii="Courier New" w:hAnsi="Courier New"/>
    </w:rPr>
  </w:style>
  <w:style w:type="character" w:styleId="Tytuksiki">
    <w:name w:val="Book Title"/>
    <w:qFormat/>
    <w:rPr>
      <w:b/>
      <w:bCs/>
      <w:smallCaps/>
      <w:spacing w:val="5"/>
    </w:rPr>
  </w:style>
  <w:style w:type="paragraph" w:customStyle="1" w:styleId="Tekstpodstawowy31">
    <w:name w:val="Tekst podstawowy 31"/>
    <w:basedOn w:val="Normalny"/>
    <w:pPr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Nagwek1Znak">
    <w:name w:val="Nagłówek 1 Znak"/>
    <w:rPr>
      <w:b/>
      <w:sz w:val="25"/>
      <w:szCs w:val="24"/>
    </w:rPr>
  </w:style>
  <w:style w:type="character" w:customStyle="1" w:styleId="Nagwek2Znak">
    <w:name w:val="Nagłówek 2 Znak"/>
    <w:rPr>
      <w:sz w:val="24"/>
    </w:rPr>
  </w:style>
  <w:style w:type="character" w:customStyle="1" w:styleId="Nagwek4Znak">
    <w:name w:val="Nagłówek 4 Znak"/>
    <w:rPr>
      <w:i/>
      <w:iCs/>
      <w:sz w:val="24"/>
      <w:szCs w:val="24"/>
    </w:rPr>
  </w:style>
  <w:style w:type="character" w:customStyle="1" w:styleId="Tekstpodstawowy2Znak">
    <w:name w:val="Tekst podstawowy 2 Znak"/>
    <w:rPr>
      <w:b/>
      <w:bCs/>
      <w:sz w:val="25"/>
      <w:szCs w:val="24"/>
    </w:rPr>
  </w:style>
  <w:style w:type="character" w:customStyle="1" w:styleId="Tekstpodstawowywcity3Znak">
    <w:name w:val="Tekst podstawowy wcięty 3 Znak"/>
    <w:rPr>
      <w:sz w:val="22"/>
      <w:szCs w:val="24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pPr>
      <w:ind w:left="720"/>
      <w:contextualSpacing/>
      <w:jc w:val="both"/>
    </w:pPr>
    <w:rPr>
      <w:lang w:val="x-none" w:eastAsia="x-none"/>
    </w:rPr>
  </w:style>
  <w:style w:type="character" w:customStyle="1" w:styleId="Nagwek7Znak">
    <w:name w:val="Nagłówek 7 Znak"/>
    <w:rPr>
      <w:b/>
      <w:bCs/>
      <w:sz w:val="24"/>
      <w:szCs w:val="24"/>
    </w:rPr>
  </w:style>
  <w:style w:type="paragraph" w:customStyle="1" w:styleId="Style14">
    <w:name w:val="Style14"/>
    <w:basedOn w:val="Normalny"/>
    <w:pPr>
      <w:widowControl w:val="0"/>
      <w:autoSpaceDE w:val="0"/>
      <w:autoSpaceDN w:val="0"/>
      <w:adjustRightInd w:val="0"/>
      <w:spacing w:line="223" w:lineRule="exact"/>
      <w:jc w:val="center"/>
    </w:pPr>
  </w:style>
  <w:style w:type="character" w:customStyle="1" w:styleId="FontStyle23">
    <w:name w:val="Font Style23"/>
    <w:rPr>
      <w:rFonts w:ascii="Verdana" w:hAnsi="Verdana" w:cs="Verdana"/>
      <w:i/>
      <w:iCs/>
      <w:sz w:val="14"/>
      <w:szCs w:val="14"/>
    </w:rPr>
  </w:style>
  <w:style w:type="character" w:customStyle="1" w:styleId="FontStyle25">
    <w:name w:val="Font Style25"/>
    <w:rPr>
      <w:rFonts w:ascii="Georgia" w:hAnsi="Georgia" w:cs="Georgia"/>
      <w:b/>
      <w:bCs/>
      <w:i/>
      <w:iCs/>
      <w:sz w:val="18"/>
      <w:szCs w:val="18"/>
    </w:rPr>
  </w:style>
  <w:style w:type="paragraph" w:customStyle="1" w:styleId="Style16">
    <w:name w:val="Style16"/>
    <w:basedOn w:val="Normalny"/>
    <w:pPr>
      <w:widowControl w:val="0"/>
      <w:autoSpaceDE w:val="0"/>
      <w:autoSpaceDN w:val="0"/>
      <w:adjustRightInd w:val="0"/>
      <w:spacing w:line="185" w:lineRule="exact"/>
      <w:jc w:val="both"/>
    </w:pPr>
  </w:style>
  <w:style w:type="character" w:customStyle="1" w:styleId="FontStyle24">
    <w:name w:val="Font Style24"/>
    <w:rPr>
      <w:rFonts w:ascii="Verdana" w:hAnsi="Verdana" w:cs="Verdana"/>
      <w:b/>
      <w:bCs/>
      <w:spacing w:val="10"/>
      <w:sz w:val="12"/>
      <w:szCs w:val="12"/>
    </w:rPr>
  </w:style>
  <w:style w:type="character" w:customStyle="1" w:styleId="StopkaZnak">
    <w:name w:val="Stopka Znak"/>
    <w:link w:val="Stopka"/>
    <w:uiPriority w:val="99"/>
    <w:rsid w:val="003424A1"/>
  </w:style>
  <w:style w:type="character" w:customStyle="1" w:styleId="FontStyle71">
    <w:name w:val="Font Style71"/>
    <w:rsid w:val="0051291E"/>
    <w:rPr>
      <w:rFonts w:ascii="Verdana" w:hAnsi="Verdana" w:cs="Verdana"/>
      <w:b/>
      <w:bCs/>
      <w:sz w:val="18"/>
      <w:szCs w:val="18"/>
    </w:rPr>
  </w:style>
  <w:style w:type="character" w:customStyle="1" w:styleId="FontStyle73">
    <w:name w:val="Font Style73"/>
    <w:rsid w:val="0051291E"/>
    <w:rPr>
      <w:rFonts w:ascii="Verdana" w:hAnsi="Verdana" w:cs="Verdana"/>
      <w:sz w:val="18"/>
      <w:szCs w:val="18"/>
    </w:rPr>
  </w:style>
  <w:style w:type="paragraph" w:customStyle="1" w:styleId="Style22">
    <w:name w:val="Style22"/>
    <w:basedOn w:val="Normalny"/>
    <w:rsid w:val="0051291E"/>
    <w:pPr>
      <w:widowControl w:val="0"/>
      <w:autoSpaceDE w:val="0"/>
      <w:autoSpaceDN w:val="0"/>
      <w:adjustRightInd w:val="0"/>
      <w:spacing w:line="245" w:lineRule="exact"/>
      <w:ind w:hanging="677"/>
      <w:jc w:val="both"/>
    </w:pPr>
    <w:rPr>
      <w:rFonts w:ascii="Verdana" w:hAnsi="Verdana"/>
    </w:rPr>
  </w:style>
  <w:style w:type="character" w:customStyle="1" w:styleId="Styl10pttabZnak">
    <w:name w:val="Styl 10 pt tab Znak"/>
    <w:link w:val="Styl10pttab"/>
    <w:locked/>
    <w:rsid w:val="00265E00"/>
    <w:rPr>
      <w:rFonts w:ascii="Arial" w:hAnsi="Arial"/>
      <w:spacing w:val="-3"/>
    </w:rPr>
  </w:style>
  <w:style w:type="paragraph" w:customStyle="1" w:styleId="Styl10pttab">
    <w:name w:val="Styl 10 pt tab"/>
    <w:basedOn w:val="Normalny"/>
    <w:link w:val="Styl10pttabZnak"/>
    <w:rsid w:val="00265E00"/>
    <w:pPr>
      <w:jc w:val="both"/>
    </w:pPr>
    <w:rPr>
      <w:rFonts w:ascii="Arial" w:hAnsi="Arial"/>
      <w:spacing w:val="-3"/>
      <w:sz w:val="20"/>
      <w:szCs w:val="20"/>
      <w:lang w:val="x-none" w:eastAsia="x-none"/>
    </w:rPr>
  </w:style>
  <w:style w:type="paragraph" w:customStyle="1" w:styleId="StylPogrubienieWyrwnanydorodka">
    <w:name w:val="Styl Pogrubienie Wyrównany do środka"/>
    <w:basedOn w:val="Normalny"/>
    <w:rsid w:val="00265E00"/>
    <w:pPr>
      <w:spacing w:before="120"/>
      <w:jc w:val="center"/>
    </w:pPr>
    <w:rPr>
      <w:rFonts w:ascii="Arial" w:hAnsi="Arial"/>
      <w:b/>
      <w:bCs/>
      <w:sz w:val="22"/>
      <w:szCs w:val="20"/>
    </w:rPr>
  </w:style>
  <w:style w:type="table" w:styleId="Tabela-Siatka">
    <w:name w:val="Table Grid"/>
    <w:basedOn w:val="Standardowy"/>
    <w:rsid w:val="003D340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link w:val="Nagwek6"/>
    <w:rsid w:val="00401EDA"/>
    <w:rPr>
      <w:rFonts w:ascii="Arial" w:hAnsi="Arial"/>
      <w:b/>
      <w:sz w:val="24"/>
    </w:rPr>
  </w:style>
  <w:style w:type="character" w:customStyle="1" w:styleId="TytuZnak">
    <w:name w:val="Tytuł Znak"/>
    <w:link w:val="Tytu"/>
    <w:rsid w:val="00401EDA"/>
    <w:rPr>
      <w:sz w:val="28"/>
      <w:szCs w:val="24"/>
    </w:rPr>
  </w:style>
  <w:style w:type="paragraph" w:customStyle="1" w:styleId="Tekstpodstawowy310">
    <w:name w:val="Tekst podstawowy 31"/>
    <w:basedOn w:val="Normalny"/>
    <w:uiPriority w:val="99"/>
    <w:rsid w:val="0007548F"/>
    <w:pPr>
      <w:suppressAutoHyphens/>
      <w:overflowPunct w:val="0"/>
      <w:autoSpaceDE w:val="0"/>
      <w:jc w:val="both"/>
    </w:pPr>
    <w:rPr>
      <w:szCs w:val="20"/>
      <w:lang w:eastAsia="ar-SA"/>
    </w:rPr>
  </w:style>
  <w:style w:type="paragraph" w:customStyle="1" w:styleId="BodyText31">
    <w:name w:val="Body Text 31"/>
    <w:basedOn w:val="Normalny"/>
    <w:rsid w:val="0007548F"/>
    <w:pPr>
      <w:suppressAutoHyphens/>
      <w:overflowPunct w:val="0"/>
      <w:autoSpaceDE w:val="0"/>
      <w:jc w:val="both"/>
    </w:pPr>
    <w:rPr>
      <w:szCs w:val="20"/>
      <w:lang w:eastAsia="ar-SA"/>
    </w:rPr>
  </w:style>
  <w:style w:type="paragraph" w:customStyle="1" w:styleId="Tekstpodstawowy21">
    <w:name w:val="Tekst podstawowy 21"/>
    <w:basedOn w:val="Normalny"/>
    <w:rsid w:val="0007548F"/>
    <w:pPr>
      <w:suppressAutoHyphens/>
      <w:spacing w:after="120" w:line="480" w:lineRule="auto"/>
    </w:pPr>
    <w:rPr>
      <w:lang w:eastAsia="ar-SA"/>
    </w:rPr>
  </w:style>
  <w:style w:type="paragraph" w:customStyle="1" w:styleId="Lista21">
    <w:name w:val="Lista 21"/>
    <w:basedOn w:val="Normalny"/>
    <w:rsid w:val="0007548F"/>
    <w:pPr>
      <w:suppressAutoHyphens/>
      <w:ind w:left="566" w:hanging="283"/>
    </w:pPr>
    <w:rPr>
      <w:lang w:eastAsia="ar-SA"/>
    </w:rPr>
  </w:style>
  <w:style w:type="paragraph" w:styleId="Bezodstpw">
    <w:name w:val="No Spacing"/>
    <w:uiPriority w:val="1"/>
    <w:qFormat/>
    <w:rsid w:val="0007548F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Textbody">
    <w:name w:val="Text body"/>
    <w:basedOn w:val="Normalny"/>
    <w:rsid w:val="0007548F"/>
    <w:pPr>
      <w:suppressAutoHyphens/>
      <w:spacing w:after="120"/>
    </w:pPr>
    <w:rPr>
      <w:rFonts w:eastAsia="Calibri"/>
      <w:lang w:eastAsia="ar-SA"/>
    </w:rPr>
  </w:style>
  <w:style w:type="paragraph" w:customStyle="1" w:styleId="Style7">
    <w:name w:val="Style7"/>
    <w:basedOn w:val="Normalny"/>
    <w:rsid w:val="00CD4ABA"/>
    <w:pPr>
      <w:widowControl w:val="0"/>
      <w:autoSpaceDE w:val="0"/>
      <w:autoSpaceDN w:val="0"/>
      <w:adjustRightInd w:val="0"/>
      <w:spacing w:line="238" w:lineRule="atLeast"/>
      <w:jc w:val="center"/>
    </w:pPr>
    <w:rPr>
      <w:rFonts w:ascii="MS Reference Sans Serif" w:hAnsi="MS Reference Sans Serif" w:cs="Arial"/>
    </w:rPr>
  </w:style>
  <w:style w:type="paragraph" w:customStyle="1" w:styleId="tekstost">
    <w:name w:val="tekstost"/>
    <w:basedOn w:val="Normalny"/>
    <w:rsid w:val="0075638F"/>
    <w:pPr>
      <w:spacing w:before="100" w:beforeAutospacing="1" w:after="100" w:afterAutospacing="1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750B5"/>
  </w:style>
  <w:style w:type="paragraph" w:customStyle="1" w:styleId="Standardowy1">
    <w:name w:val="Standardowy1"/>
    <w:link w:val="NormalTableZnak"/>
    <w:rsid w:val="00EB4189"/>
    <w:rPr>
      <w:sz w:val="24"/>
      <w:szCs w:val="24"/>
    </w:rPr>
  </w:style>
  <w:style w:type="character" w:customStyle="1" w:styleId="ZwykytekstZnak1">
    <w:name w:val="Zwykły tekst Znak1"/>
    <w:link w:val="Zwykytekst"/>
    <w:locked/>
    <w:rsid w:val="008E6415"/>
    <w:rPr>
      <w:rFonts w:ascii="Courier New" w:hAnsi="Courier New"/>
    </w:rPr>
  </w:style>
  <w:style w:type="character" w:customStyle="1" w:styleId="StopkaZnak1">
    <w:name w:val="Stopka Znak1"/>
    <w:rsid w:val="00E2117F"/>
    <w:rPr>
      <w:sz w:val="24"/>
      <w:szCs w:val="24"/>
      <w:lang w:val="pl-PL" w:eastAsia="en-US" w:bidi="ar-SA"/>
    </w:rPr>
  </w:style>
  <w:style w:type="paragraph" w:customStyle="1" w:styleId="tekstost0">
    <w:name w:val="tekst ost"/>
    <w:basedOn w:val="Normalny"/>
    <w:rsid w:val="001C7E37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Tekstpodstawowy32">
    <w:name w:val="Tekst podstawowy 32"/>
    <w:basedOn w:val="Normalny"/>
    <w:rsid w:val="00D143C2"/>
    <w:pPr>
      <w:suppressAutoHyphens/>
      <w:spacing w:after="120"/>
    </w:pPr>
    <w:rPr>
      <w:sz w:val="16"/>
      <w:szCs w:val="16"/>
      <w:lang w:eastAsia="ar-SA"/>
    </w:rPr>
  </w:style>
  <w:style w:type="paragraph" w:customStyle="1" w:styleId="Style20">
    <w:name w:val="Style 2"/>
    <w:uiPriority w:val="99"/>
    <w:rsid w:val="00D143C2"/>
    <w:pPr>
      <w:widowControl w:val="0"/>
      <w:autoSpaceDE w:val="0"/>
      <w:autoSpaceDN w:val="0"/>
      <w:adjustRightInd w:val="0"/>
    </w:pPr>
    <w:rPr>
      <w:lang w:val="en-US"/>
    </w:rPr>
  </w:style>
  <w:style w:type="paragraph" w:customStyle="1" w:styleId="Style48">
    <w:name w:val="Style48"/>
    <w:basedOn w:val="Normalny"/>
    <w:rsid w:val="00DD1CBE"/>
    <w:pPr>
      <w:widowControl w:val="0"/>
      <w:autoSpaceDE w:val="0"/>
      <w:autoSpaceDN w:val="0"/>
      <w:adjustRightInd w:val="0"/>
      <w:spacing w:line="277" w:lineRule="exact"/>
      <w:ind w:hanging="701"/>
      <w:jc w:val="both"/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DD1CBE"/>
    <w:rPr>
      <w:sz w:val="24"/>
      <w:szCs w:val="24"/>
    </w:rPr>
  </w:style>
  <w:style w:type="paragraph" w:customStyle="1" w:styleId="Zwykytekst4">
    <w:name w:val="Zwykły tekst4"/>
    <w:basedOn w:val="Normalny"/>
    <w:uiPriority w:val="99"/>
    <w:rsid w:val="00556EA7"/>
    <w:rPr>
      <w:rFonts w:ascii="Courier New" w:hAnsi="Courier New"/>
      <w:sz w:val="20"/>
      <w:szCs w:val="20"/>
      <w:lang w:eastAsia="ar-SA"/>
    </w:rPr>
  </w:style>
  <w:style w:type="paragraph" w:customStyle="1" w:styleId="Zwykytekst2">
    <w:name w:val="Zwykły tekst2"/>
    <w:basedOn w:val="Normalny"/>
    <w:rsid w:val="00482EDA"/>
    <w:rPr>
      <w:rFonts w:ascii="Courier New" w:hAnsi="Courier New"/>
      <w:sz w:val="20"/>
      <w:szCs w:val="20"/>
      <w:lang w:eastAsia="ar-SA"/>
    </w:rPr>
  </w:style>
  <w:style w:type="paragraph" w:customStyle="1" w:styleId="Domylnie">
    <w:name w:val="Domyślnie"/>
    <w:rsid w:val="00482EDA"/>
    <w:pPr>
      <w:tabs>
        <w:tab w:val="left" w:pos="708"/>
      </w:tabs>
      <w:suppressAutoHyphens/>
      <w:spacing w:after="200" w:line="276" w:lineRule="auto"/>
    </w:pPr>
    <w:rPr>
      <w:color w:val="00000A"/>
      <w:sz w:val="24"/>
      <w:lang w:val="en-US" w:eastAsia="zh-CN"/>
    </w:rPr>
  </w:style>
  <w:style w:type="paragraph" w:customStyle="1" w:styleId="Tretekstu">
    <w:name w:val="Treść tekstu"/>
    <w:basedOn w:val="Domylnie"/>
    <w:rsid w:val="00482EDA"/>
    <w:pPr>
      <w:widowControl w:val="0"/>
      <w:tabs>
        <w:tab w:val="clear" w:pos="708"/>
        <w:tab w:val="left" w:pos="420"/>
      </w:tabs>
      <w:spacing w:after="120" w:line="288" w:lineRule="auto"/>
    </w:pPr>
    <w:rPr>
      <w:rFonts w:eastAsia="Lucida Sans Unicode" w:cs="Mangal"/>
      <w:color w:val="auto"/>
      <w:szCs w:val="24"/>
      <w:lang w:val="pl-PL" w:bidi="hi-IN"/>
    </w:rPr>
  </w:style>
  <w:style w:type="paragraph" w:styleId="Spistreci1">
    <w:name w:val="toc 1"/>
    <w:basedOn w:val="Domylnie"/>
    <w:rsid w:val="00482EDA"/>
    <w:pPr>
      <w:widowControl w:val="0"/>
      <w:tabs>
        <w:tab w:val="clear" w:pos="708"/>
        <w:tab w:val="left" w:pos="420"/>
      </w:tabs>
      <w:spacing w:before="120" w:after="0"/>
      <w:ind w:left="851" w:hanging="851"/>
      <w:jc w:val="both"/>
    </w:pPr>
    <w:rPr>
      <w:rFonts w:eastAsia="Lucida Sans Unicode" w:cs="Arial"/>
      <w:bCs/>
      <w:color w:val="auto"/>
      <w:lang w:val="pl-PL" w:bidi="hi-IN"/>
    </w:rPr>
  </w:style>
  <w:style w:type="character" w:customStyle="1" w:styleId="WW8Num15z0">
    <w:name w:val="WW8Num15z0"/>
    <w:rsid w:val="004125E7"/>
    <w:rPr>
      <w:b w:val="0"/>
      <w:i w:val="0"/>
    </w:rPr>
  </w:style>
  <w:style w:type="paragraph" w:customStyle="1" w:styleId="Zawartotabeli">
    <w:name w:val="Zawartość tabeli"/>
    <w:basedOn w:val="Normalny"/>
    <w:rsid w:val="004125E7"/>
    <w:pPr>
      <w:suppressLineNumbers/>
      <w:suppressAutoHyphens/>
    </w:pPr>
    <w:rPr>
      <w:lang w:eastAsia="ar-SA"/>
    </w:rPr>
  </w:style>
  <w:style w:type="character" w:customStyle="1" w:styleId="Domylnaczcionkaakapitu1">
    <w:name w:val="Domyślna czcionka akapitu1"/>
    <w:rsid w:val="00111F88"/>
  </w:style>
  <w:style w:type="character" w:styleId="UyteHipercze">
    <w:name w:val="FollowedHyperlink"/>
    <w:uiPriority w:val="99"/>
    <w:semiHidden/>
    <w:unhideWhenUsed/>
    <w:rsid w:val="005302B9"/>
    <w:rPr>
      <w:color w:val="800080"/>
      <w:u w:val="single"/>
    </w:rPr>
  </w:style>
  <w:style w:type="paragraph" w:customStyle="1" w:styleId="font5">
    <w:name w:val="font5"/>
    <w:basedOn w:val="Normalny"/>
    <w:rsid w:val="005302B9"/>
    <w:pPr>
      <w:spacing w:before="100" w:beforeAutospacing="1" w:after="100" w:afterAutospacing="1"/>
    </w:pPr>
    <w:rPr>
      <w:rFonts w:ascii="Verdana" w:hAnsi="Verdana"/>
      <w:sz w:val="20"/>
      <w:szCs w:val="20"/>
    </w:rPr>
  </w:style>
  <w:style w:type="paragraph" w:customStyle="1" w:styleId="font6">
    <w:name w:val="font6"/>
    <w:basedOn w:val="Normalny"/>
    <w:rsid w:val="005302B9"/>
    <w:pPr>
      <w:spacing w:before="100" w:beforeAutospacing="1" w:after="100" w:afterAutospacing="1"/>
    </w:pPr>
    <w:rPr>
      <w:rFonts w:ascii="Verdana" w:hAnsi="Verdana"/>
      <w:b/>
      <w:bCs/>
      <w:sz w:val="20"/>
      <w:szCs w:val="20"/>
    </w:rPr>
  </w:style>
  <w:style w:type="paragraph" w:customStyle="1" w:styleId="xl68">
    <w:name w:val="xl68"/>
    <w:basedOn w:val="Normalny"/>
    <w:rsid w:val="005302B9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5302B9"/>
    <w:pPr>
      <w:spacing w:before="100" w:beforeAutospacing="1" w:after="100" w:afterAutospacing="1"/>
      <w:textAlignment w:val="center"/>
    </w:pPr>
  </w:style>
  <w:style w:type="paragraph" w:customStyle="1" w:styleId="xl70">
    <w:name w:val="xl70"/>
    <w:basedOn w:val="Normalny"/>
    <w:rsid w:val="005302B9"/>
    <w:pPr>
      <w:spacing w:before="100" w:beforeAutospacing="1" w:after="100" w:afterAutospacing="1"/>
    </w:pPr>
    <w:rPr>
      <w:sz w:val="22"/>
      <w:szCs w:val="22"/>
    </w:rPr>
  </w:style>
  <w:style w:type="paragraph" w:customStyle="1" w:styleId="xl71">
    <w:name w:val="xl71"/>
    <w:basedOn w:val="Normalny"/>
    <w:rsid w:val="005302B9"/>
    <w:pPr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72">
    <w:name w:val="xl72"/>
    <w:basedOn w:val="Normalny"/>
    <w:rsid w:val="005302B9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3">
    <w:name w:val="xl73"/>
    <w:basedOn w:val="Normalny"/>
    <w:rsid w:val="005302B9"/>
    <w:pPr>
      <w:spacing w:before="100" w:beforeAutospacing="1" w:after="100" w:afterAutospacing="1"/>
    </w:pPr>
    <w:rPr>
      <w:sz w:val="22"/>
      <w:szCs w:val="22"/>
    </w:rPr>
  </w:style>
  <w:style w:type="paragraph" w:customStyle="1" w:styleId="xl74">
    <w:name w:val="xl74"/>
    <w:basedOn w:val="Normalny"/>
    <w:rsid w:val="005302B9"/>
    <w:pPr>
      <w:pBdr>
        <w:bottom w:val="single" w:sz="8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Normalny"/>
    <w:rsid w:val="005302B9"/>
    <w:pPr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Normalny"/>
    <w:rsid w:val="005302B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Normalny"/>
    <w:rsid w:val="005302B9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Normalny"/>
    <w:rsid w:val="005302B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Normalny"/>
    <w:rsid w:val="005302B9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Normalny"/>
    <w:rsid w:val="00530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Normalny"/>
    <w:rsid w:val="00530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82">
    <w:name w:val="xl82"/>
    <w:basedOn w:val="Normalny"/>
    <w:rsid w:val="005302B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Normalny"/>
    <w:rsid w:val="00530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Normalny"/>
    <w:rsid w:val="00530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Normalny"/>
    <w:rsid w:val="005302B9"/>
    <w:pPr>
      <w:pBdr>
        <w:top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Normalny"/>
    <w:rsid w:val="005302B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Normalny"/>
    <w:rsid w:val="005302B9"/>
    <w:pPr>
      <w:pBdr>
        <w:top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Normalny"/>
    <w:rsid w:val="005302B9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Normalny"/>
    <w:rsid w:val="005302B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</w:style>
  <w:style w:type="paragraph" w:customStyle="1" w:styleId="xl90">
    <w:name w:val="xl90"/>
    <w:basedOn w:val="Normalny"/>
    <w:rsid w:val="00530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91">
    <w:name w:val="xl91"/>
    <w:basedOn w:val="Normalny"/>
    <w:rsid w:val="00530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</w:style>
  <w:style w:type="paragraph" w:customStyle="1" w:styleId="xl92">
    <w:name w:val="xl92"/>
    <w:basedOn w:val="Normalny"/>
    <w:rsid w:val="00530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93">
    <w:name w:val="xl93"/>
    <w:basedOn w:val="Normalny"/>
    <w:rsid w:val="005302B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94">
    <w:name w:val="xl94"/>
    <w:basedOn w:val="Normalny"/>
    <w:rsid w:val="005302B9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95">
    <w:name w:val="xl95"/>
    <w:basedOn w:val="Normalny"/>
    <w:rsid w:val="00530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96">
    <w:name w:val="xl96"/>
    <w:basedOn w:val="Normalny"/>
    <w:rsid w:val="005302B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Normalny"/>
    <w:rsid w:val="005302B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Normalny"/>
    <w:rsid w:val="005302B9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9">
    <w:name w:val="xl99"/>
    <w:basedOn w:val="Normalny"/>
    <w:rsid w:val="005302B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0">
    <w:name w:val="xl100"/>
    <w:basedOn w:val="Normalny"/>
    <w:rsid w:val="005302B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1">
    <w:name w:val="xl101"/>
    <w:basedOn w:val="Normalny"/>
    <w:rsid w:val="0053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2">
    <w:name w:val="xl102"/>
    <w:basedOn w:val="Normalny"/>
    <w:rsid w:val="005302B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3">
    <w:name w:val="xl103"/>
    <w:basedOn w:val="Normalny"/>
    <w:rsid w:val="005302B9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4">
    <w:name w:val="xl104"/>
    <w:basedOn w:val="Normalny"/>
    <w:rsid w:val="0053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5">
    <w:name w:val="xl105"/>
    <w:basedOn w:val="Normalny"/>
    <w:rsid w:val="005302B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6">
    <w:name w:val="xl106"/>
    <w:basedOn w:val="Normalny"/>
    <w:rsid w:val="005302B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7">
    <w:name w:val="xl107"/>
    <w:basedOn w:val="Normalny"/>
    <w:rsid w:val="005302B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8">
    <w:name w:val="xl108"/>
    <w:basedOn w:val="Normalny"/>
    <w:rsid w:val="005302B9"/>
    <w:pP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Normalny"/>
    <w:rsid w:val="005302B9"/>
    <w:pPr>
      <w:pBdr>
        <w:top w:val="single" w:sz="8" w:space="0" w:color="auto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Normalny"/>
    <w:rsid w:val="005302B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1">
    <w:name w:val="xl111"/>
    <w:basedOn w:val="Normalny"/>
    <w:rsid w:val="005302B9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2">
    <w:name w:val="xl112"/>
    <w:basedOn w:val="Normalny"/>
    <w:rsid w:val="005302B9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3">
    <w:name w:val="xl113"/>
    <w:basedOn w:val="Normalny"/>
    <w:rsid w:val="005302B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4">
    <w:name w:val="xl114"/>
    <w:basedOn w:val="Normalny"/>
    <w:rsid w:val="005302B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5">
    <w:name w:val="xl115"/>
    <w:basedOn w:val="Normalny"/>
    <w:rsid w:val="005302B9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6">
    <w:name w:val="xl116"/>
    <w:basedOn w:val="Normalny"/>
    <w:rsid w:val="005302B9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7">
    <w:name w:val="xl117"/>
    <w:basedOn w:val="Normalny"/>
    <w:rsid w:val="005302B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8">
    <w:name w:val="xl118"/>
    <w:basedOn w:val="Normalny"/>
    <w:rsid w:val="005302B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9">
    <w:name w:val="xl119"/>
    <w:basedOn w:val="Normalny"/>
    <w:rsid w:val="005302B9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0">
    <w:name w:val="xl120"/>
    <w:basedOn w:val="Normalny"/>
    <w:rsid w:val="005302B9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1">
    <w:name w:val="xl121"/>
    <w:basedOn w:val="Normalny"/>
    <w:rsid w:val="005302B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2">
    <w:name w:val="xl122"/>
    <w:basedOn w:val="Normalny"/>
    <w:rsid w:val="005302B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3">
    <w:name w:val="xl123"/>
    <w:basedOn w:val="Normalny"/>
    <w:rsid w:val="005302B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4">
    <w:name w:val="xl124"/>
    <w:basedOn w:val="Normalny"/>
    <w:rsid w:val="005302B9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5">
    <w:name w:val="xl125"/>
    <w:basedOn w:val="Normalny"/>
    <w:rsid w:val="005302B9"/>
    <w:pPr>
      <w:spacing w:before="100" w:beforeAutospacing="1" w:after="100" w:afterAutospacing="1"/>
      <w:jc w:val="right"/>
      <w:textAlignment w:val="center"/>
    </w:pPr>
  </w:style>
  <w:style w:type="paragraph" w:customStyle="1" w:styleId="xl126">
    <w:name w:val="xl126"/>
    <w:basedOn w:val="Normalny"/>
    <w:rsid w:val="005302B9"/>
    <w:pPr>
      <w:spacing w:before="100" w:beforeAutospacing="1" w:after="100" w:afterAutospacing="1"/>
      <w:textAlignment w:val="center"/>
    </w:pPr>
  </w:style>
  <w:style w:type="paragraph" w:customStyle="1" w:styleId="xl127">
    <w:name w:val="xl127"/>
    <w:basedOn w:val="Normalny"/>
    <w:rsid w:val="005302B9"/>
    <w:pPr>
      <w:spacing w:before="100" w:beforeAutospacing="1" w:after="100" w:afterAutospacing="1"/>
      <w:textAlignment w:val="center"/>
    </w:pPr>
    <w:rPr>
      <w:rFonts w:ascii="Calibri" w:hAnsi="Calibri"/>
      <w:sz w:val="22"/>
      <w:szCs w:val="22"/>
    </w:rPr>
  </w:style>
  <w:style w:type="paragraph" w:customStyle="1" w:styleId="xl128">
    <w:name w:val="xl128"/>
    <w:basedOn w:val="Normalny"/>
    <w:rsid w:val="005302B9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29">
    <w:name w:val="xl129"/>
    <w:basedOn w:val="Normalny"/>
    <w:rsid w:val="005302B9"/>
    <w:pP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Normalny"/>
    <w:rsid w:val="005302B9"/>
    <w:pPr>
      <w:spacing w:before="100" w:beforeAutospacing="1" w:after="100" w:afterAutospacing="1"/>
      <w:textAlignment w:val="center"/>
    </w:pPr>
  </w:style>
  <w:style w:type="paragraph" w:customStyle="1" w:styleId="xl131">
    <w:name w:val="xl131"/>
    <w:basedOn w:val="Normalny"/>
    <w:rsid w:val="005302B9"/>
    <w:pPr>
      <w:spacing w:before="100" w:beforeAutospacing="1" w:after="100" w:afterAutospacing="1"/>
      <w:textAlignment w:val="center"/>
    </w:pPr>
    <w:rPr>
      <w:i/>
      <w:iCs/>
      <w:sz w:val="16"/>
      <w:szCs w:val="16"/>
    </w:rPr>
  </w:style>
  <w:style w:type="paragraph" w:customStyle="1" w:styleId="xl132">
    <w:name w:val="xl132"/>
    <w:basedOn w:val="Normalny"/>
    <w:rsid w:val="005302B9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3">
    <w:name w:val="xl133"/>
    <w:basedOn w:val="Normalny"/>
    <w:rsid w:val="005302B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4">
    <w:name w:val="xl134"/>
    <w:basedOn w:val="Normalny"/>
    <w:rsid w:val="005302B9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5">
    <w:name w:val="xl135"/>
    <w:basedOn w:val="Normalny"/>
    <w:rsid w:val="005302B9"/>
    <w:pP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Normalny"/>
    <w:rsid w:val="005302B9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7">
    <w:name w:val="xl137"/>
    <w:basedOn w:val="Normalny"/>
    <w:rsid w:val="005302B9"/>
    <w:pPr>
      <w:spacing w:before="100" w:beforeAutospacing="1" w:after="100" w:afterAutospacing="1"/>
      <w:textAlignment w:val="center"/>
    </w:pPr>
  </w:style>
  <w:style w:type="paragraph" w:customStyle="1" w:styleId="xl138">
    <w:name w:val="xl138"/>
    <w:basedOn w:val="Normalny"/>
    <w:rsid w:val="005302B9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5302B9"/>
    <w:pP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140">
    <w:name w:val="xl140"/>
    <w:basedOn w:val="Normalny"/>
    <w:rsid w:val="005302B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Normalny"/>
    <w:rsid w:val="005302B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2">
    <w:name w:val="xl142"/>
    <w:basedOn w:val="Normalny"/>
    <w:rsid w:val="005302B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143">
    <w:name w:val="xl143"/>
    <w:basedOn w:val="Normalny"/>
    <w:rsid w:val="005302B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144">
    <w:name w:val="xl144"/>
    <w:basedOn w:val="Normalny"/>
    <w:rsid w:val="005302B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5">
    <w:name w:val="xl145"/>
    <w:basedOn w:val="Normalny"/>
    <w:rsid w:val="005302B9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6">
    <w:name w:val="xl146"/>
    <w:basedOn w:val="Normalny"/>
    <w:rsid w:val="005302B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7">
    <w:name w:val="xl147"/>
    <w:basedOn w:val="Normalny"/>
    <w:rsid w:val="005302B9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8">
    <w:name w:val="xl148"/>
    <w:basedOn w:val="Normalny"/>
    <w:rsid w:val="005302B9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9">
    <w:name w:val="xl149"/>
    <w:basedOn w:val="Normalny"/>
    <w:rsid w:val="005302B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0">
    <w:name w:val="xl150"/>
    <w:basedOn w:val="Normalny"/>
    <w:rsid w:val="005302B9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1">
    <w:name w:val="xl151"/>
    <w:basedOn w:val="Normalny"/>
    <w:rsid w:val="005302B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Normalny"/>
    <w:rsid w:val="005302B9"/>
    <w:pPr>
      <w:pBdr>
        <w:top w:val="single" w:sz="8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3">
    <w:name w:val="xl153"/>
    <w:basedOn w:val="Normalny"/>
    <w:rsid w:val="005302B9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4">
    <w:name w:val="xl154"/>
    <w:basedOn w:val="Normalny"/>
    <w:rsid w:val="005302B9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5">
    <w:name w:val="xl155"/>
    <w:basedOn w:val="Normalny"/>
    <w:rsid w:val="005302B9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6">
    <w:name w:val="xl156"/>
    <w:basedOn w:val="Normalny"/>
    <w:rsid w:val="005302B9"/>
    <w:pPr>
      <w:pBdr>
        <w:top w:val="single" w:sz="8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Normalny"/>
    <w:rsid w:val="005302B9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8">
    <w:name w:val="xl158"/>
    <w:basedOn w:val="Normalny"/>
    <w:rsid w:val="005302B9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9">
    <w:name w:val="xl159"/>
    <w:basedOn w:val="Normalny"/>
    <w:rsid w:val="005302B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0">
    <w:name w:val="xl160"/>
    <w:basedOn w:val="Normalny"/>
    <w:rsid w:val="005302B9"/>
    <w:pPr>
      <w:spacing w:before="100" w:beforeAutospacing="1" w:after="100" w:afterAutospacing="1"/>
      <w:jc w:val="right"/>
      <w:textAlignment w:val="center"/>
    </w:pPr>
  </w:style>
  <w:style w:type="paragraph" w:customStyle="1" w:styleId="xl161">
    <w:name w:val="xl161"/>
    <w:basedOn w:val="Normalny"/>
    <w:rsid w:val="005302B9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62">
    <w:name w:val="xl162"/>
    <w:basedOn w:val="Normalny"/>
    <w:rsid w:val="005302B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63">
    <w:name w:val="xl163"/>
    <w:basedOn w:val="Normalny"/>
    <w:rsid w:val="005302B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styleId="Poprawka">
    <w:name w:val="Revision"/>
    <w:hidden/>
    <w:uiPriority w:val="99"/>
    <w:semiHidden/>
    <w:rsid w:val="00F158F4"/>
    <w:rPr>
      <w:sz w:val="24"/>
      <w:szCs w:val="24"/>
    </w:rPr>
  </w:style>
  <w:style w:type="paragraph" w:customStyle="1" w:styleId="ZnakZnak6">
    <w:name w:val="Znak Znak6"/>
    <w:basedOn w:val="Normalny"/>
    <w:rsid w:val="004E0B03"/>
    <w:pPr>
      <w:spacing w:line="360" w:lineRule="atLeast"/>
      <w:jc w:val="both"/>
    </w:pPr>
    <w:rPr>
      <w:szCs w:val="20"/>
    </w:rPr>
  </w:style>
  <w:style w:type="character" w:customStyle="1" w:styleId="Teksttreci">
    <w:name w:val="Tekst treści_"/>
    <w:link w:val="Teksttreci1"/>
    <w:uiPriority w:val="99"/>
    <w:locked/>
    <w:rsid w:val="002C6EDB"/>
    <w:rPr>
      <w:rFonts w:ascii="MS Reference Sans Serif" w:hAnsi="MS Reference Sans Serif"/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2C6EDB"/>
    <w:pPr>
      <w:widowControl w:val="0"/>
      <w:shd w:val="clear" w:color="auto" w:fill="FFFFFF"/>
      <w:spacing w:before="600" w:after="1860" w:line="218" w:lineRule="exact"/>
      <w:ind w:hanging="1080"/>
      <w:jc w:val="center"/>
    </w:pPr>
    <w:rPr>
      <w:rFonts w:ascii="MS Reference Sans Serif" w:hAnsi="MS Reference Sans Serif"/>
      <w:sz w:val="19"/>
      <w:szCs w:val="19"/>
      <w:lang w:val="x-none" w:eastAsia="x-none"/>
    </w:rPr>
  </w:style>
  <w:style w:type="character" w:customStyle="1" w:styleId="gray3">
    <w:name w:val="gray3"/>
    <w:rsid w:val="00A83474"/>
  </w:style>
  <w:style w:type="character" w:customStyle="1" w:styleId="FontStyle133">
    <w:name w:val="Font Style133"/>
    <w:rsid w:val="00F81E0D"/>
    <w:rPr>
      <w:rFonts w:ascii="Times New Roman" w:hAnsi="Times New Roman" w:cs="Times New Roman" w:hint="default"/>
      <w:sz w:val="18"/>
      <w:szCs w:val="18"/>
    </w:rPr>
  </w:style>
  <w:style w:type="character" w:customStyle="1" w:styleId="Tekstpodstawowywcity2Znak">
    <w:name w:val="Tekst podstawowy wcięty 2 Znak"/>
    <w:link w:val="Tekstpodstawowywcity2"/>
    <w:semiHidden/>
    <w:rsid w:val="003B17C8"/>
    <w:rPr>
      <w:b/>
      <w:bCs/>
      <w:i/>
      <w:iCs/>
      <w:sz w:val="24"/>
      <w:szCs w:val="24"/>
    </w:rPr>
  </w:style>
  <w:style w:type="paragraph" w:customStyle="1" w:styleId="Tekstpodstawowy22">
    <w:name w:val="Tekst podstawowy 22"/>
    <w:basedOn w:val="Normalny"/>
    <w:rsid w:val="00B42BC8"/>
    <w:pPr>
      <w:jc w:val="both"/>
    </w:pPr>
    <w:rPr>
      <w:szCs w:val="20"/>
    </w:rPr>
  </w:style>
  <w:style w:type="paragraph" w:customStyle="1" w:styleId="ZnakZnak5">
    <w:name w:val="Znak Znak5"/>
    <w:basedOn w:val="Normalny"/>
    <w:rsid w:val="00B42BC8"/>
    <w:pPr>
      <w:spacing w:line="360" w:lineRule="atLeast"/>
      <w:jc w:val="both"/>
    </w:pPr>
    <w:rPr>
      <w:szCs w:val="20"/>
    </w:rPr>
  </w:style>
  <w:style w:type="paragraph" w:customStyle="1" w:styleId="Akapitzlist1">
    <w:name w:val="Akapit z listą1"/>
    <w:basedOn w:val="Normalny"/>
    <w:rsid w:val="00B42BC8"/>
    <w:pPr>
      <w:ind w:left="720"/>
      <w:contextualSpacing/>
    </w:pPr>
    <w:rPr>
      <w:rFonts w:eastAsia="Calibri"/>
    </w:rPr>
  </w:style>
  <w:style w:type="character" w:customStyle="1" w:styleId="NagwekZnak">
    <w:name w:val="Nagłówek Znak"/>
    <w:link w:val="Nagwek"/>
    <w:uiPriority w:val="99"/>
    <w:locked/>
    <w:rsid w:val="00E72627"/>
    <w:rPr>
      <w:sz w:val="24"/>
      <w:szCs w:val="24"/>
    </w:rPr>
  </w:style>
  <w:style w:type="paragraph" w:styleId="Listapunktowana">
    <w:name w:val="List Bullet"/>
    <w:basedOn w:val="Normalny"/>
    <w:autoRedefine/>
    <w:semiHidden/>
    <w:unhideWhenUsed/>
    <w:rsid w:val="00AC633F"/>
    <w:pPr>
      <w:widowControl w:val="0"/>
      <w:ind w:left="567"/>
      <w:jc w:val="both"/>
    </w:pPr>
    <w:rPr>
      <w:rFonts w:ascii="Verdana" w:hAnsi="Verdana"/>
      <w:bCs/>
      <w:iCs/>
      <w:sz w:val="20"/>
      <w:szCs w:val="20"/>
    </w:rPr>
  </w:style>
  <w:style w:type="character" w:customStyle="1" w:styleId="TekstdymkaZnak">
    <w:name w:val="Tekst dymka Znak"/>
    <w:link w:val="Tekstdymka"/>
    <w:uiPriority w:val="99"/>
    <w:semiHidden/>
    <w:rsid w:val="00F72015"/>
    <w:rPr>
      <w:rFonts w:ascii="Tahoma" w:hAnsi="Tahoma" w:cs="Tahoma"/>
      <w:sz w:val="16"/>
      <w:szCs w:val="16"/>
    </w:rPr>
  </w:style>
  <w:style w:type="character" w:customStyle="1" w:styleId="TematkomentarzaZnak">
    <w:name w:val="Temat komentarza Znak"/>
    <w:link w:val="Tematkomentarza"/>
    <w:uiPriority w:val="99"/>
    <w:semiHidden/>
    <w:rsid w:val="00F72015"/>
    <w:rPr>
      <w:b/>
      <w:bCs/>
    </w:rPr>
  </w:style>
  <w:style w:type="character" w:customStyle="1" w:styleId="txcpv">
    <w:name w:val="txcpv"/>
    <w:rsid w:val="00085BF7"/>
  </w:style>
  <w:style w:type="table" w:customStyle="1" w:styleId="Tabela-Siatka1">
    <w:name w:val="Tabela - Siatka1"/>
    <w:basedOn w:val="Standardowy"/>
    <w:next w:val="Tabela-Siatka"/>
    <w:uiPriority w:val="59"/>
    <w:rsid w:val="006A2B9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6A2B9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ableZnak">
    <w:name w:val="Normal Table Znak"/>
    <w:link w:val="Standardowy1"/>
    <w:rsid w:val="00A06611"/>
    <w:rPr>
      <w:sz w:val="24"/>
      <w:szCs w:val="24"/>
      <w:lang w:bidi="ar-SA"/>
    </w:rPr>
  </w:style>
  <w:style w:type="character" w:customStyle="1" w:styleId="TekstprzypisudolnegoZnak">
    <w:name w:val="Tekst przypisu dolnego Znak"/>
    <w:aliases w:val="Podrozdział Znak,Tekst przypisu Znak Znak"/>
    <w:link w:val="Tekstprzypisudolnego"/>
    <w:rsid w:val="00C0672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729F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729F2"/>
  </w:style>
  <w:style w:type="character" w:styleId="Odwoanieprzypisukocowego">
    <w:name w:val="endnote reference"/>
    <w:uiPriority w:val="99"/>
    <w:semiHidden/>
    <w:unhideWhenUsed/>
    <w:rsid w:val="00E729F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2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5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7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9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2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8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5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2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4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6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gddkia/przetwarzanie-danych-osobowych-pracownikow-wykonawcow-i-podwykonawcow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C6830D-AB9A-49B3-A4A3-174D6BE71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2954</Words>
  <Characters>19645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Ochrona mienia w Generalnej Dyrekcji Dróg Krajowych i Autostrad Oddział w Gdańsku</vt:lpstr>
    </vt:vector>
  </TitlesOfParts>
  <Company>Centrum Zamówień Publicznych</Company>
  <LinksUpToDate>false</LinksUpToDate>
  <CharactersWithSpaces>22554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Ochrona mienia w Generalnej Dyrekcji Dróg Krajowych i Autostrad Oddział w Gdańsku</dc:title>
  <dc:subject/>
  <dc:creator>Centrum Zamówień Publicznych</dc:creator>
  <cp:keywords/>
  <cp:lastModifiedBy>Włodarczyk Arkadiusz</cp:lastModifiedBy>
  <cp:revision>2</cp:revision>
  <cp:lastPrinted>2018-09-26T06:46:00Z</cp:lastPrinted>
  <dcterms:created xsi:type="dcterms:W3CDTF">2023-11-23T10:08:00Z</dcterms:created>
  <dcterms:modified xsi:type="dcterms:W3CDTF">2023-11-23T10:08:00Z</dcterms:modified>
</cp:coreProperties>
</file>